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36A52" w14:textId="77777777" w:rsidR="00192975" w:rsidRDefault="00192975" w:rsidP="002F02A7">
      <w:pPr>
        <w:snapToGrid w:val="0"/>
        <w:jc w:val="center"/>
        <w:rPr>
          <w:b/>
          <w:bCs/>
          <w:sz w:val="16"/>
        </w:rPr>
      </w:pPr>
      <w:bookmarkStart w:id="0" w:name="_Hlk118811832"/>
      <w:bookmarkStart w:id="1" w:name="_GoBack"/>
      <w:bookmarkEnd w:id="1"/>
    </w:p>
    <w:bookmarkEnd w:id="0"/>
    <w:p w14:paraId="6F70AA35" w14:textId="3798DE20" w:rsidR="00764CDA" w:rsidRPr="00226B66" w:rsidRDefault="00764CDA" w:rsidP="00764CDA">
      <w:pPr>
        <w:snapToGrid w:val="0"/>
        <w:jc w:val="right"/>
        <w:rPr>
          <w:rFonts w:asciiTheme="minorHAnsi" w:hAnsiTheme="minorHAnsi" w:cstheme="minorHAnsi"/>
          <w:bCs/>
          <w:i/>
          <w:sz w:val="18"/>
          <w:szCs w:val="18"/>
        </w:rPr>
      </w:pPr>
      <w:r w:rsidRPr="00226B66">
        <w:rPr>
          <w:rFonts w:asciiTheme="minorHAnsi" w:hAnsiTheme="minorHAnsi" w:cstheme="minorHAnsi"/>
          <w:b/>
          <w:bCs/>
          <w:sz w:val="18"/>
          <w:szCs w:val="18"/>
        </w:rPr>
        <w:t xml:space="preserve">Załącznik nr 1 </w:t>
      </w:r>
      <w:r w:rsidRPr="00226B66">
        <w:rPr>
          <w:rFonts w:asciiTheme="minorHAnsi" w:hAnsiTheme="minorHAnsi" w:cstheme="minorHAnsi"/>
          <w:bCs/>
          <w:sz w:val="18"/>
          <w:szCs w:val="18"/>
        </w:rPr>
        <w:t>do</w:t>
      </w:r>
      <w:r w:rsidRPr="00226B66">
        <w:rPr>
          <w:rFonts w:asciiTheme="minorHAnsi" w:hAnsiTheme="minorHAnsi" w:cstheme="minorHAnsi"/>
          <w:b/>
          <w:bCs/>
          <w:sz w:val="18"/>
          <w:szCs w:val="18"/>
        </w:rPr>
        <w:t xml:space="preserve"> Regulaminu udzielania pożyczek w Funduszu Pożyczkowym „Pożyczka Rozwojowa”: </w:t>
      </w:r>
      <w:r w:rsidRPr="00226B66">
        <w:rPr>
          <w:rFonts w:asciiTheme="minorHAnsi" w:hAnsiTheme="minorHAnsi" w:cstheme="minorHAnsi"/>
          <w:bCs/>
          <w:i/>
          <w:sz w:val="18"/>
          <w:szCs w:val="18"/>
        </w:rPr>
        <w:t>Wniosek Pożyczkowy</w:t>
      </w:r>
    </w:p>
    <w:p w14:paraId="45ED2349" w14:textId="77777777" w:rsidR="00571F11" w:rsidRDefault="00571F11" w:rsidP="00571F11">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571F11" w14:paraId="60264F74" w14:textId="77777777" w:rsidTr="004C1FBF">
        <w:trPr>
          <w:trHeight w:val="739"/>
        </w:trPr>
        <w:tc>
          <w:tcPr>
            <w:tcW w:w="9479" w:type="dxa"/>
            <w:tcBorders>
              <w:top w:val="single" w:sz="4" w:space="0" w:color="000000"/>
              <w:left w:val="single" w:sz="4" w:space="0" w:color="000000"/>
              <w:bottom w:val="single" w:sz="4" w:space="0" w:color="000000"/>
              <w:right w:val="single" w:sz="4" w:space="0" w:color="000000"/>
            </w:tcBorders>
          </w:tcPr>
          <w:p w14:paraId="356F936B" w14:textId="77777777" w:rsidR="00571F11" w:rsidRDefault="00571F11" w:rsidP="004C1FBF">
            <w:pPr>
              <w:snapToGrid w:val="0"/>
              <w:rPr>
                <w:b/>
                <w:bCs/>
                <w:sz w:val="16"/>
              </w:rPr>
            </w:pPr>
          </w:p>
          <w:p w14:paraId="147738EE" w14:textId="77777777" w:rsidR="00571F11" w:rsidRDefault="00571F11" w:rsidP="004C1FBF">
            <w:pPr>
              <w:snapToGrid w:val="0"/>
              <w:ind w:left="720"/>
              <w:rPr>
                <w:b/>
                <w:bCs/>
                <w:sz w:val="16"/>
              </w:rPr>
            </w:pPr>
          </w:p>
          <w:p w14:paraId="3CCFB9C2" w14:textId="77777777" w:rsidR="00571F11" w:rsidRDefault="00571F11" w:rsidP="004C1FBF">
            <w:pPr>
              <w:snapToGrid w:val="0"/>
              <w:ind w:left="720"/>
              <w:rPr>
                <w:b/>
                <w:bCs/>
                <w:sz w:val="16"/>
              </w:rPr>
            </w:pPr>
          </w:p>
          <w:p w14:paraId="08162344" w14:textId="77777777" w:rsidR="00571F11" w:rsidRDefault="00571F11" w:rsidP="004C1FBF">
            <w:pPr>
              <w:snapToGrid w:val="0"/>
              <w:ind w:left="720"/>
              <w:rPr>
                <w:b/>
                <w:bCs/>
                <w:sz w:val="16"/>
              </w:rPr>
            </w:pPr>
          </w:p>
          <w:p w14:paraId="5453AEBC" w14:textId="77777777" w:rsidR="00571F11" w:rsidRDefault="00571F11" w:rsidP="004C1FBF">
            <w:pPr>
              <w:snapToGrid w:val="0"/>
              <w:jc w:val="center"/>
              <w:rPr>
                <w:b/>
                <w:bCs/>
                <w:sz w:val="16"/>
              </w:rPr>
            </w:pPr>
            <w:r>
              <w:rPr>
                <w:b/>
                <w:bCs/>
                <w:sz w:val="16"/>
              </w:rPr>
              <w:t>………………………………………………………</w:t>
            </w:r>
            <w:r>
              <w:rPr>
                <w:b/>
                <w:bCs/>
                <w:sz w:val="16"/>
              </w:rPr>
              <w:tab/>
            </w:r>
            <w:r>
              <w:rPr>
                <w:b/>
                <w:bCs/>
                <w:sz w:val="16"/>
              </w:rPr>
              <w:tab/>
            </w:r>
            <w:r>
              <w:rPr>
                <w:b/>
                <w:bCs/>
                <w:sz w:val="16"/>
              </w:rPr>
              <w:tab/>
              <w:t xml:space="preserve">  …………..…………………………………………</w:t>
            </w:r>
          </w:p>
          <w:p w14:paraId="296343A1" w14:textId="77777777" w:rsidR="00571F11" w:rsidRDefault="00571F11" w:rsidP="004C1FBF">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09ACF987" w14:textId="77777777" w:rsidR="001307A5" w:rsidRPr="001307A5" w:rsidRDefault="001307A5" w:rsidP="001307A5"/>
    <w:p w14:paraId="2AC11490" w14:textId="6F8C83C3" w:rsidR="00571F11" w:rsidRPr="00DD5E3F" w:rsidRDefault="00571F11" w:rsidP="00571F11">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4C3E9D2C" w14:textId="77777777" w:rsidR="00571F11" w:rsidRPr="004C1FBF" w:rsidRDefault="00571F11" w:rsidP="00571F11">
      <w:pPr>
        <w:jc w:val="center"/>
        <w:rPr>
          <w:sz w:val="12"/>
          <w:szCs w:val="12"/>
        </w:rPr>
      </w:pPr>
    </w:p>
    <w:p w14:paraId="1920780E" w14:textId="17B1D75A" w:rsidR="00571F11" w:rsidRPr="00A10627" w:rsidRDefault="00571F11" w:rsidP="00571F11">
      <w:pPr>
        <w:jc w:val="center"/>
      </w:pPr>
      <w:r>
        <w:t>POŻYCZKA ROZWOJOWA I</w:t>
      </w:r>
    </w:p>
    <w:p w14:paraId="0DAA671D" w14:textId="77777777" w:rsidR="00571F11" w:rsidRPr="004C1FBF" w:rsidRDefault="00571F11" w:rsidP="00571F11">
      <w:pPr>
        <w:rPr>
          <w:sz w:val="12"/>
          <w:szCs w:val="12"/>
        </w:rPr>
      </w:pPr>
    </w:p>
    <w:p w14:paraId="5D427596" w14:textId="77777777" w:rsidR="00571F11" w:rsidRDefault="00571F11" w:rsidP="00571F11">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p>
    <w:p w14:paraId="59A5E238" w14:textId="77777777" w:rsidR="00571F11" w:rsidRPr="004C1FBF" w:rsidRDefault="00571F11" w:rsidP="00571F11">
      <w:pPr>
        <w:rPr>
          <w:sz w:val="12"/>
          <w:szCs w:val="12"/>
        </w:rPr>
      </w:pPr>
    </w:p>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571F11" w:rsidRPr="00E72835" w14:paraId="17681728" w14:textId="77777777" w:rsidTr="004C1FBF">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4BE4594E" w14:textId="77777777" w:rsidR="00571F11" w:rsidRPr="00E72835" w:rsidRDefault="00571F11" w:rsidP="004C1FBF">
            <w:pPr>
              <w:snapToGrid w:val="0"/>
              <w:rPr>
                <w:rFonts w:cs="Arial"/>
                <w:b/>
                <w:bCs/>
                <w:sz w:val="16"/>
              </w:rPr>
            </w:pPr>
            <w:bookmarkStart w:id="2"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vAlign w:val="center"/>
          </w:tcPr>
          <w:p w14:paraId="1242F2CF" w14:textId="77777777" w:rsidR="00571F11" w:rsidRDefault="00571F11" w:rsidP="004C1FBF">
            <w:pPr>
              <w:snapToGrid w:val="0"/>
              <w:rPr>
                <w:rFonts w:cs="Arial"/>
                <w:sz w:val="16"/>
              </w:rPr>
            </w:pPr>
          </w:p>
          <w:p w14:paraId="4ABD5F8F" w14:textId="77777777" w:rsidR="00571F11" w:rsidRPr="00E72835" w:rsidRDefault="00571F11" w:rsidP="004C1FBF">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5E07D49A" w14:textId="77777777" w:rsidR="00571F11" w:rsidRPr="00311768" w:rsidRDefault="00571F11" w:rsidP="004C1FBF">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vAlign w:val="center"/>
          </w:tcPr>
          <w:p w14:paraId="6D74081C" w14:textId="77777777" w:rsidR="00571F11" w:rsidRPr="00E72835" w:rsidRDefault="00571F11" w:rsidP="004C1FBF">
            <w:pPr>
              <w:rPr>
                <w:rFonts w:cs="Arial"/>
                <w:sz w:val="16"/>
              </w:rPr>
            </w:pPr>
          </w:p>
        </w:tc>
      </w:tr>
      <w:tr w:rsidR="00571F11" w:rsidRPr="00E72835" w14:paraId="202DA2E8" w14:textId="77777777" w:rsidTr="004C1FBF">
        <w:trPr>
          <w:trHeight w:val="377"/>
        </w:trPr>
        <w:tc>
          <w:tcPr>
            <w:tcW w:w="2055" w:type="dxa"/>
            <w:tcBorders>
              <w:left w:val="single" w:sz="8" w:space="0" w:color="000000"/>
              <w:bottom w:val="single" w:sz="4" w:space="0" w:color="auto"/>
            </w:tcBorders>
            <w:shd w:val="clear" w:color="auto" w:fill="E0E0E0"/>
            <w:vAlign w:val="center"/>
          </w:tcPr>
          <w:p w14:paraId="0F4D0C1C" w14:textId="77777777" w:rsidR="00571F11" w:rsidRPr="00E72835" w:rsidRDefault="00571F11" w:rsidP="004C1FBF">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vAlign w:val="center"/>
          </w:tcPr>
          <w:p w14:paraId="19D658F4" w14:textId="77777777" w:rsidR="00571F11" w:rsidRPr="00E72835" w:rsidRDefault="00571F11" w:rsidP="004C1FBF">
            <w:pPr>
              <w:snapToGrid w:val="0"/>
              <w:rPr>
                <w:rFonts w:cs="Arial"/>
                <w:sz w:val="16"/>
              </w:rPr>
            </w:pPr>
          </w:p>
          <w:p w14:paraId="7DEA4A34" w14:textId="77777777" w:rsidR="00571F11" w:rsidRPr="00E72835" w:rsidRDefault="00571F11" w:rsidP="004C1FBF">
            <w:pPr>
              <w:rPr>
                <w:rFonts w:cs="Arial"/>
                <w:sz w:val="16"/>
              </w:rPr>
            </w:pPr>
          </w:p>
        </w:tc>
      </w:tr>
      <w:tr w:rsidR="00571F11" w:rsidRPr="00E72835" w14:paraId="01602052" w14:textId="77777777" w:rsidTr="004C1FBF">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11CF550F" w14:textId="77777777" w:rsidR="00571F11" w:rsidRPr="00E72835" w:rsidRDefault="00571F11" w:rsidP="004C1FBF">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vAlign w:val="center"/>
          </w:tcPr>
          <w:p w14:paraId="59FECB75" w14:textId="77777777" w:rsidR="00571F11" w:rsidRPr="00E72835" w:rsidRDefault="00571F11" w:rsidP="004C1FBF">
            <w:pPr>
              <w:snapToGrid w:val="0"/>
              <w:rPr>
                <w:rFonts w:cs="Arial"/>
                <w:sz w:val="16"/>
              </w:rPr>
            </w:pPr>
          </w:p>
          <w:p w14:paraId="331D2D50" w14:textId="77777777" w:rsidR="00571F11" w:rsidRPr="00E72835" w:rsidRDefault="00571F11" w:rsidP="004C1FBF">
            <w:pPr>
              <w:rPr>
                <w:rFonts w:cs="Arial"/>
                <w:sz w:val="16"/>
              </w:rPr>
            </w:pPr>
          </w:p>
        </w:tc>
      </w:tr>
      <w:tr w:rsidR="00571F11" w:rsidRPr="00E72835" w14:paraId="14DAAAFE" w14:textId="77777777" w:rsidTr="004C1FBF">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5FC49D7D" w14:textId="77777777" w:rsidR="00571F11" w:rsidRPr="0046194B" w:rsidRDefault="00571F11" w:rsidP="004C1FBF">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571F11" w:rsidRPr="00E72835" w14:paraId="4F5D3D8A" w14:textId="77777777" w:rsidTr="00FA08D7">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center"/>
          </w:tcPr>
          <w:p w14:paraId="28E0B901" w14:textId="22350295" w:rsidR="009C2AF9" w:rsidRDefault="00D421F1" w:rsidP="009C2AF9">
            <w:pPr>
              <w:snapToGrid w:val="0"/>
              <w:jc w:val="center"/>
              <w:rPr>
                <w:rFonts w:ascii="MS Gothic" w:eastAsia="MS Gothic" w:hAnsi="MS Gothic" w:cstheme="minorHAnsi"/>
                <w:sz w:val="30"/>
                <w:szCs w:val="30"/>
              </w:rPr>
            </w:pPr>
            <w:sdt>
              <w:sdtPr>
                <w:rPr>
                  <w:rFonts w:asciiTheme="minorHAnsi" w:hAnsiTheme="minorHAnsi" w:cstheme="minorHAnsi"/>
                  <w:sz w:val="30"/>
                  <w:szCs w:val="30"/>
                </w:rPr>
                <w:id w:val="-1605646339"/>
                <w14:checkbox>
                  <w14:checked w14:val="0"/>
                  <w14:checkedState w14:val="2612" w14:font="MS Gothic"/>
                  <w14:uncheckedState w14:val="2610" w14:font="MS Gothic"/>
                </w14:checkbox>
              </w:sdtPr>
              <w:sdtEndPr/>
              <w:sdtContent>
                <w:r w:rsidR="009F66BC">
                  <w:rPr>
                    <w:rFonts w:ascii="MS Gothic" w:eastAsia="MS Gothic" w:hAnsi="MS Gothic" w:cstheme="minorHAnsi" w:hint="eastAsia"/>
                    <w:sz w:val="30"/>
                    <w:szCs w:val="30"/>
                  </w:rPr>
                  <w:t>☐</w:t>
                </w:r>
              </w:sdtContent>
            </w:sdt>
          </w:p>
          <w:p w14:paraId="63E634B3" w14:textId="3411C5DF" w:rsidR="00571F11" w:rsidRPr="009C2AF9" w:rsidRDefault="00571F11" w:rsidP="009C2AF9">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74963FC6" w14:textId="54705ED5" w:rsidR="009C2AF9" w:rsidRDefault="00D421F1" w:rsidP="009C2AF9">
            <w:pPr>
              <w:snapToGrid w:val="0"/>
              <w:jc w:val="center"/>
              <w:rPr>
                <w:rFonts w:cs="Arial"/>
                <w:b/>
                <w:bCs/>
                <w:sz w:val="16"/>
              </w:rPr>
            </w:pPr>
            <w:sdt>
              <w:sdtPr>
                <w:rPr>
                  <w:rFonts w:asciiTheme="minorHAnsi" w:hAnsiTheme="minorHAnsi" w:cstheme="minorHAnsi"/>
                  <w:sz w:val="30"/>
                  <w:szCs w:val="30"/>
                </w:rPr>
                <w:id w:val="-33429375"/>
                <w14:checkbox>
                  <w14:checked w14:val="0"/>
                  <w14:checkedState w14:val="2612" w14:font="MS Gothic"/>
                  <w14:uncheckedState w14:val="2610" w14:font="MS Gothic"/>
                </w14:checkbox>
              </w:sdtPr>
              <w:sdtEndPr/>
              <w:sdtContent>
                <w:r w:rsidR="007523FC">
                  <w:rPr>
                    <w:rFonts w:ascii="MS Gothic" w:eastAsia="MS Gothic" w:hAnsi="MS Gothic" w:cstheme="minorHAnsi" w:hint="eastAsia"/>
                    <w:sz w:val="30"/>
                    <w:szCs w:val="30"/>
                  </w:rPr>
                  <w:t>☐</w:t>
                </w:r>
              </w:sdtContent>
            </w:sdt>
          </w:p>
          <w:p w14:paraId="11809BCF" w14:textId="4319888A" w:rsidR="00571F11" w:rsidRPr="009C2AF9" w:rsidRDefault="00571F11" w:rsidP="009C2AF9">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center"/>
          </w:tcPr>
          <w:p w14:paraId="04423C56" w14:textId="0D8054B2" w:rsidR="009C2AF9" w:rsidRDefault="00D421F1" w:rsidP="009C2AF9">
            <w:pPr>
              <w:snapToGrid w:val="0"/>
              <w:jc w:val="center"/>
              <w:rPr>
                <w:rFonts w:cs="Arial"/>
                <w:b/>
                <w:bCs/>
                <w:sz w:val="16"/>
              </w:rPr>
            </w:pPr>
            <w:sdt>
              <w:sdtPr>
                <w:rPr>
                  <w:rFonts w:asciiTheme="minorHAnsi" w:hAnsiTheme="minorHAnsi" w:cstheme="minorHAnsi"/>
                  <w:sz w:val="30"/>
                  <w:szCs w:val="30"/>
                </w:rPr>
                <w:id w:val="260344001"/>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p w14:paraId="4E849537" w14:textId="7C116CC1" w:rsidR="00571F11" w:rsidRPr="009C2AF9" w:rsidRDefault="00571F11" w:rsidP="009C2AF9">
            <w:pPr>
              <w:snapToGrid w:val="0"/>
              <w:jc w:val="center"/>
              <w:rPr>
                <w:rFonts w:asciiTheme="minorHAnsi" w:hAnsiTheme="minorHAnsi" w:cstheme="minorHAnsi"/>
                <w:sz w:val="30"/>
                <w:szCs w:val="30"/>
              </w:rPr>
            </w:pPr>
            <w:r>
              <w:rPr>
                <w:rFonts w:cs="Arial"/>
                <w:b/>
                <w:bCs/>
                <w:sz w:val="16"/>
              </w:rPr>
              <w:t>r</w:t>
            </w:r>
            <w:r w:rsidRPr="0046194B">
              <w:rPr>
                <w:rFonts w:cs="Arial"/>
                <w:b/>
                <w:bCs/>
                <w:sz w:val="16"/>
              </w:rPr>
              <w:t>ynkow</w:t>
            </w:r>
            <w:r>
              <w:rPr>
                <w:rFonts w:cs="Arial"/>
                <w:b/>
                <w:bCs/>
                <w:sz w:val="16"/>
              </w:rPr>
              <w:t>ych</w:t>
            </w:r>
          </w:p>
        </w:tc>
      </w:tr>
      <w:bookmarkEnd w:id="2"/>
    </w:tbl>
    <w:p w14:paraId="470EB9D0" w14:textId="77777777" w:rsidR="00571F11" w:rsidRPr="004C1FBF" w:rsidRDefault="00571F11" w:rsidP="00571F11">
      <w:pPr>
        <w:rPr>
          <w:b/>
          <w:bCs/>
          <w:sz w:val="12"/>
          <w:szCs w:val="12"/>
        </w:rPr>
      </w:pPr>
    </w:p>
    <w:p w14:paraId="1AFB42DF" w14:textId="77777777" w:rsidR="00571F11" w:rsidRPr="007523FC" w:rsidRDefault="00571F11" w:rsidP="007523FC">
      <w:pPr>
        <w:pStyle w:val="Nagwek3"/>
        <w:tabs>
          <w:tab w:val="left" w:pos="0"/>
        </w:tabs>
        <w:rPr>
          <w:sz w:val="18"/>
        </w:rPr>
      </w:pPr>
      <w:r>
        <w:rPr>
          <w:sz w:val="18"/>
        </w:rPr>
        <w:t>II.</w:t>
      </w:r>
      <w:r w:rsidRPr="007523FC">
        <w:rPr>
          <w:sz w:val="18"/>
        </w:rPr>
        <w:t xml:space="preserve"> </w:t>
      </w:r>
      <w:r>
        <w:rPr>
          <w:sz w:val="18"/>
        </w:rPr>
        <w:t>Dane Wnioskodawcy:</w:t>
      </w:r>
    </w:p>
    <w:p w14:paraId="3441247A" w14:textId="77777777" w:rsidR="00571F11" w:rsidRPr="004C1FBF" w:rsidRDefault="00571F11" w:rsidP="00571F11">
      <w:pPr>
        <w:rPr>
          <w:rFonts w:cs="Arial"/>
          <w:sz w:val="12"/>
          <w:szCs w:val="12"/>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571F11" w:rsidRPr="00E72835" w14:paraId="2D7B3DC2" w14:textId="77777777" w:rsidTr="001307A5">
        <w:trPr>
          <w:trHeight w:val="385"/>
        </w:trPr>
        <w:tc>
          <w:tcPr>
            <w:tcW w:w="1996" w:type="dxa"/>
            <w:tcBorders>
              <w:top w:val="single" w:sz="8" w:space="0" w:color="000000"/>
              <w:left w:val="single" w:sz="8" w:space="0" w:color="000000"/>
              <w:bottom w:val="single" w:sz="1" w:space="0" w:color="000000"/>
            </w:tcBorders>
            <w:shd w:val="clear" w:color="auto" w:fill="E0E0E0"/>
            <w:vAlign w:val="center"/>
          </w:tcPr>
          <w:p w14:paraId="42213064" w14:textId="77777777" w:rsidR="00571F11" w:rsidRPr="00E72835" w:rsidRDefault="00571F11" w:rsidP="004C1FBF">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vAlign w:val="center"/>
          </w:tcPr>
          <w:p w14:paraId="24FA32CA" w14:textId="77777777" w:rsidR="00571F11" w:rsidRPr="00E72835" w:rsidRDefault="00571F11" w:rsidP="001307A5">
            <w:pPr>
              <w:rPr>
                <w:rFonts w:cs="Arial"/>
                <w:sz w:val="16"/>
              </w:rPr>
            </w:pPr>
          </w:p>
        </w:tc>
      </w:tr>
      <w:tr w:rsidR="00571F11" w:rsidRPr="00E72835" w14:paraId="7AE49E16"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6BFD152A" w14:textId="77777777" w:rsidR="00571F11" w:rsidRPr="00E72835" w:rsidRDefault="00571F11" w:rsidP="004C1FBF">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01F04DC8" w14:textId="77777777" w:rsidR="00571F11" w:rsidRPr="00E72835" w:rsidRDefault="00571F11" w:rsidP="001307A5">
            <w:pPr>
              <w:rPr>
                <w:rFonts w:cs="Arial"/>
                <w:sz w:val="16"/>
              </w:rPr>
            </w:pPr>
          </w:p>
        </w:tc>
      </w:tr>
      <w:tr w:rsidR="00571F11" w:rsidRPr="00E72835" w14:paraId="4DADD1BB"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2F91A72F" w14:textId="77777777" w:rsidR="00571F11" w:rsidRPr="00E72835" w:rsidRDefault="00571F11" w:rsidP="004C1FBF">
            <w:pPr>
              <w:snapToGrid w:val="0"/>
              <w:rPr>
                <w:rFonts w:cs="Arial"/>
                <w:b/>
                <w:bCs/>
                <w:sz w:val="16"/>
              </w:rPr>
            </w:pPr>
            <w:r w:rsidRPr="00E72835">
              <w:rPr>
                <w:rFonts w:cs="Arial"/>
                <w:b/>
                <w:bCs/>
                <w:sz w:val="16"/>
              </w:rPr>
              <w:t>adres do korespondencji</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16581F19" w14:textId="77777777" w:rsidR="00571F11" w:rsidRPr="00E72835" w:rsidRDefault="00571F11" w:rsidP="001307A5">
            <w:pPr>
              <w:rPr>
                <w:rFonts w:cs="Arial"/>
                <w:sz w:val="16"/>
              </w:rPr>
            </w:pPr>
          </w:p>
        </w:tc>
      </w:tr>
      <w:tr w:rsidR="00571F11" w:rsidRPr="00E72835" w14:paraId="11A31F58"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2053CFFF" w14:textId="77777777" w:rsidR="00571F11" w:rsidRPr="00E72835" w:rsidRDefault="00571F11" w:rsidP="004C1FBF">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0CCE6431" w14:textId="77777777" w:rsidR="00571F11" w:rsidRPr="00E72835" w:rsidRDefault="00571F11" w:rsidP="001307A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73132D49" w14:textId="77777777" w:rsidR="00571F11" w:rsidRPr="00E72835" w:rsidRDefault="00571F11" w:rsidP="001307A5">
            <w:pPr>
              <w:pStyle w:val="Nagwek3"/>
              <w:numPr>
                <w:ilvl w:val="0"/>
                <w:numId w:val="0"/>
              </w:numPr>
              <w:snapToGrid w:val="0"/>
              <w:rPr>
                <w:rFonts w:cs="Arial"/>
                <w:lang w:val="de-DE"/>
              </w:rPr>
            </w:pPr>
            <w:r w:rsidRPr="00E72835">
              <w:rPr>
                <w:rFonts w:cs="Arial"/>
              </w:rPr>
              <w:t>NIP</w:t>
            </w:r>
            <w:r>
              <w:rPr>
                <w:rFonts w:cs="Arial"/>
              </w:rPr>
              <w:t>:</w:t>
            </w:r>
          </w:p>
        </w:tc>
        <w:tc>
          <w:tcPr>
            <w:tcW w:w="3828" w:type="dxa"/>
            <w:gridSpan w:val="3"/>
            <w:tcBorders>
              <w:left w:val="single" w:sz="4" w:space="0" w:color="auto"/>
              <w:bottom w:val="single" w:sz="1" w:space="0" w:color="000000"/>
              <w:right w:val="single" w:sz="8" w:space="0" w:color="000000"/>
            </w:tcBorders>
            <w:vAlign w:val="center"/>
          </w:tcPr>
          <w:p w14:paraId="41BD2E39" w14:textId="77777777" w:rsidR="00571F11" w:rsidRPr="00E72835" w:rsidRDefault="00571F11" w:rsidP="001307A5">
            <w:pPr>
              <w:snapToGrid w:val="0"/>
              <w:rPr>
                <w:rFonts w:cs="Arial"/>
                <w:sz w:val="16"/>
                <w:lang w:val="de-DE"/>
              </w:rPr>
            </w:pPr>
          </w:p>
        </w:tc>
      </w:tr>
      <w:tr w:rsidR="00571F11" w:rsidRPr="00E72835" w14:paraId="176DC9F9"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39F63641" w14:textId="77777777" w:rsidR="00571F11" w:rsidRPr="00E72835" w:rsidRDefault="00571F11" w:rsidP="004C1FBF">
            <w:pPr>
              <w:snapToGrid w:val="0"/>
              <w:rPr>
                <w:rFonts w:cs="Arial"/>
                <w:b/>
                <w:bCs/>
                <w:sz w:val="16"/>
              </w:rPr>
            </w:pPr>
            <w:r w:rsidRPr="00E72835">
              <w:rPr>
                <w:rFonts w:cs="Arial"/>
                <w:b/>
                <w:bCs/>
                <w:sz w:val="16"/>
              </w:rPr>
              <w:t>REGON</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05E1269D" w14:textId="77777777" w:rsidR="00571F11" w:rsidRPr="00E72835" w:rsidRDefault="00571F11" w:rsidP="001307A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299312A1" w14:textId="77777777" w:rsidR="00571F11" w:rsidRPr="00E72835" w:rsidRDefault="00571F11" w:rsidP="001307A5">
            <w:pPr>
              <w:snapToGrid w:val="0"/>
              <w:rPr>
                <w:rFonts w:cs="Arial"/>
                <w:b/>
                <w:bCs/>
                <w:sz w:val="16"/>
              </w:rPr>
            </w:pPr>
            <w:r w:rsidRPr="00E72835">
              <w:rPr>
                <w:rFonts w:cs="Arial"/>
                <w:b/>
                <w:bCs/>
                <w:sz w:val="16"/>
              </w:rPr>
              <w:t>KRS</w:t>
            </w:r>
            <w:r>
              <w:rPr>
                <w:rFonts w:cs="Arial"/>
                <w:b/>
                <w:bCs/>
                <w:sz w:val="16"/>
              </w:rPr>
              <w:t>:</w:t>
            </w:r>
          </w:p>
        </w:tc>
        <w:tc>
          <w:tcPr>
            <w:tcW w:w="3828" w:type="dxa"/>
            <w:gridSpan w:val="3"/>
            <w:tcBorders>
              <w:left w:val="single" w:sz="4" w:space="0" w:color="auto"/>
              <w:bottom w:val="single" w:sz="1" w:space="0" w:color="000000"/>
              <w:right w:val="single" w:sz="8" w:space="0" w:color="000000"/>
            </w:tcBorders>
            <w:vAlign w:val="center"/>
          </w:tcPr>
          <w:p w14:paraId="0A3E69CE" w14:textId="77777777" w:rsidR="00571F11" w:rsidRPr="00E72835" w:rsidRDefault="00571F11" w:rsidP="001307A5">
            <w:pPr>
              <w:snapToGrid w:val="0"/>
              <w:rPr>
                <w:rFonts w:cs="Arial"/>
                <w:sz w:val="16"/>
                <w:lang w:val="de-DE"/>
              </w:rPr>
            </w:pPr>
          </w:p>
        </w:tc>
      </w:tr>
      <w:tr w:rsidR="00571F11" w:rsidRPr="00E72835" w14:paraId="1BC118F9"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69EA0988" w14:textId="77777777" w:rsidR="00571F11" w:rsidRPr="00E72835" w:rsidRDefault="00571F11" w:rsidP="004C1FBF">
            <w:pPr>
              <w:snapToGrid w:val="0"/>
              <w:rPr>
                <w:rFonts w:cs="Arial"/>
                <w:b/>
                <w:bCs/>
                <w:sz w:val="16"/>
              </w:rPr>
            </w:pPr>
            <w:r w:rsidRPr="00E72835">
              <w:rPr>
                <w:rFonts w:cs="Arial"/>
                <w:b/>
                <w:bCs/>
                <w:sz w:val="16"/>
              </w:rPr>
              <w:t xml:space="preserve">klasyfikacja działalności wg. PKD </w:t>
            </w:r>
            <w:r>
              <w:rPr>
                <w:rFonts w:cs="Arial"/>
                <w:b/>
                <w:bCs/>
                <w:sz w:val="16"/>
              </w:rPr>
              <w:t>:</w:t>
            </w:r>
          </w:p>
        </w:tc>
        <w:tc>
          <w:tcPr>
            <w:tcW w:w="2693" w:type="dxa"/>
            <w:gridSpan w:val="2"/>
            <w:tcBorders>
              <w:left w:val="single" w:sz="1" w:space="0" w:color="000000"/>
              <w:bottom w:val="single" w:sz="1" w:space="0" w:color="000000"/>
            </w:tcBorders>
            <w:vAlign w:val="center"/>
          </w:tcPr>
          <w:p w14:paraId="6A19A1E3" w14:textId="77777777" w:rsidR="00571F11" w:rsidRPr="00E72835" w:rsidRDefault="00571F11" w:rsidP="001307A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4647DC5" w14:textId="77777777" w:rsidR="00571F11" w:rsidRPr="00E72835" w:rsidRDefault="00571F11" w:rsidP="001307A5">
            <w:pPr>
              <w:snapToGrid w:val="0"/>
              <w:rPr>
                <w:rFonts w:cs="Arial"/>
                <w:b/>
                <w:bCs/>
                <w:sz w:val="16"/>
              </w:rPr>
            </w:pPr>
            <w:r w:rsidRPr="00E72835">
              <w:rPr>
                <w:rFonts w:cs="Arial"/>
                <w:b/>
                <w:bCs/>
                <w:sz w:val="16"/>
              </w:rPr>
              <w:t>nr telefonu</w:t>
            </w:r>
            <w:r>
              <w:rPr>
                <w:rFonts w:cs="Arial"/>
                <w:b/>
                <w:bCs/>
                <w:sz w:val="16"/>
              </w:rPr>
              <w:t>:</w:t>
            </w:r>
          </w:p>
        </w:tc>
        <w:tc>
          <w:tcPr>
            <w:tcW w:w="3828" w:type="dxa"/>
            <w:gridSpan w:val="3"/>
            <w:tcBorders>
              <w:left w:val="single" w:sz="1" w:space="0" w:color="000000"/>
              <w:bottom w:val="single" w:sz="1" w:space="0" w:color="000000"/>
              <w:right w:val="single" w:sz="8" w:space="0" w:color="000000"/>
            </w:tcBorders>
            <w:vAlign w:val="center"/>
          </w:tcPr>
          <w:p w14:paraId="4E39D584" w14:textId="77777777" w:rsidR="00571F11" w:rsidRPr="00E72835" w:rsidRDefault="00571F11" w:rsidP="001307A5">
            <w:pPr>
              <w:snapToGrid w:val="0"/>
              <w:rPr>
                <w:rFonts w:cs="Arial"/>
                <w:sz w:val="16"/>
              </w:rPr>
            </w:pPr>
          </w:p>
        </w:tc>
      </w:tr>
      <w:tr w:rsidR="00571F11" w:rsidRPr="00E72835" w14:paraId="75C8621E" w14:textId="77777777" w:rsidTr="001307A5">
        <w:trPr>
          <w:trHeight w:val="370"/>
        </w:trPr>
        <w:tc>
          <w:tcPr>
            <w:tcW w:w="1996" w:type="dxa"/>
            <w:tcBorders>
              <w:left w:val="single" w:sz="8" w:space="0" w:color="000000"/>
              <w:bottom w:val="single" w:sz="4" w:space="0" w:color="auto"/>
            </w:tcBorders>
            <w:shd w:val="clear" w:color="auto" w:fill="E0E0E0"/>
            <w:vAlign w:val="center"/>
          </w:tcPr>
          <w:p w14:paraId="2D4F0CE6" w14:textId="3CB26D30" w:rsidR="00571F11" w:rsidRPr="00E72835" w:rsidRDefault="00571F11" w:rsidP="004C1FBF">
            <w:pPr>
              <w:snapToGrid w:val="0"/>
              <w:rPr>
                <w:rFonts w:cs="Arial"/>
                <w:b/>
                <w:bCs/>
                <w:sz w:val="16"/>
              </w:rPr>
            </w:pPr>
            <w:r>
              <w:rPr>
                <w:rFonts w:cs="Arial"/>
                <w:b/>
                <w:bCs/>
                <w:sz w:val="16"/>
              </w:rPr>
              <w:t>Czy Wnioskodawca działa na rynku nie dłużej niż 24 m-ce</w:t>
            </w:r>
            <w:r w:rsidRPr="00FD4AF6">
              <w:rPr>
                <w:rFonts w:cs="Arial"/>
                <w:b/>
                <w:bCs/>
                <w:sz w:val="16"/>
              </w:rPr>
              <w:t>?</w:t>
            </w:r>
            <w:r w:rsidRPr="00FD4AF6">
              <w:rPr>
                <w:rFonts w:cs="Arial"/>
                <w:b/>
                <w:bCs/>
                <w:sz w:val="16"/>
                <w:vertAlign w:val="superscript"/>
              </w:rPr>
              <w:footnoteReference w:id="1"/>
            </w:r>
            <w:r w:rsidRPr="00FD4AF6">
              <w:rPr>
                <w:rFonts w:cs="Arial"/>
                <w:b/>
                <w:bCs/>
                <w:sz w:val="16"/>
              </w:rPr>
              <w:t xml:space="preserve"> </w:t>
            </w:r>
          </w:p>
        </w:tc>
        <w:tc>
          <w:tcPr>
            <w:tcW w:w="2693" w:type="dxa"/>
            <w:gridSpan w:val="2"/>
            <w:tcBorders>
              <w:left w:val="single" w:sz="1" w:space="0" w:color="000000"/>
              <w:bottom w:val="single" w:sz="4" w:space="0" w:color="auto"/>
            </w:tcBorders>
            <w:vAlign w:val="center"/>
          </w:tcPr>
          <w:p w14:paraId="744FFB3E" w14:textId="57A54237" w:rsidR="00571F11" w:rsidRPr="009F66BC" w:rsidRDefault="00D421F1" w:rsidP="009F66BC">
            <w:pPr>
              <w:snapToGrid w:val="0"/>
              <w:jc w:val="center"/>
              <w:rPr>
                <w:rFonts w:asciiTheme="minorHAnsi" w:hAnsiTheme="minorHAnsi" w:cstheme="minorHAnsi"/>
                <w:sz w:val="30"/>
                <w:szCs w:val="30"/>
              </w:rPr>
            </w:pPr>
            <w:sdt>
              <w:sdtPr>
                <w:rPr>
                  <w:rFonts w:asciiTheme="minorHAnsi" w:hAnsiTheme="minorHAnsi" w:cstheme="minorHAnsi"/>
                  <w:sz w:val="30"/>
                  <w:szCs w:val="30"/>
                </w:rPr>
                <w:id w:val="620414943"/>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9C2AF9">
              <w:rPr>
                <w:rFonts w:asciiTheme="minorHAnsi" w:hAnsiTheme="minorHAnsi" w:cstheme="minorHAnsi"/>
                <w:sz w:val="30"/>
                <w:szCs w:val="30"/>
              </w:rPr>
              <w:t xml:space="preserve">  </w:t>
            </w:r>
            <w:r w:rsidR="00571F11">
              <w:rPr>
                <w:rFonts w:cs="Arial"/>
                <w:b/>
                <w:bCs/>
                <w:sz w:val="16"/>
              </w:rPr>
              <w:t xml:space="preserve">TAK    </w:t>
            </w:r>
            <w:sdt>
              <w:sdtPr>
                <w:rPr>
                  <w:rFonts w:asciiTheme="minorHAnsi" w:hAnsiTheme="minorHAnsi" w:cstheme="minorHAnsi"/>
                  <w:sz w:val="30"/>
                  <w:szCs w:val="30"/>
                </w:rPr>
                <w:id w:val="1136445041"/>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571F11">
              <w:rPr>
                <w:rFonts w:asciiTheme="minorHAnsi" w:hAnsiTheme="minorHAnsi" w:cstheme="minorHAnsi"/>
                <w:sz w:val="26"/>
              </w:rPr>
              <w:t xml:space="preserve">  </w:t>
            </w:r>
            <w:r w:rsidR="00571F11">
              <w:rPr>
                <w:rFonts w:cs="Arial"/>
                <w:b/>
                <w:bCs/>
                <w:sz w:val="16"/>
              </w:rPr>
              <w:t>NIE</w:t>
            </w:r>
          </w:p>
        </w:tc>
        <w:tc>
          <w:tcPr>
            <w:tcW w:w="1559" w:type="dxa"/>
            <w:gridSpan w:val="2"/>
            <w:tcBorders>
              <w:left w:val="single" w:sz="1" w:space="0" w:color="000000"/>
              <w:bottom w:val="single" w:sz="4" w:space="0" w:color="auto"/>
            </w:tcBorders>
            <w:shd w:val="clear" w:color="auto" w:fill="E0E0E0"/>
            <w:vAlign w:val="center"/>
          </w:tcPr>
          <w:p w14:paraId="3B666BCA" w14:textId="77777777" w:rsidR="00571F11" w:rsidRPr="00E72835" w:rsidRDefault="00571F11" w:rsidP="001307A5">
            <w:pPr>
              <w:snapToGrid w:val="0"/>
              <w:rPr>
                <w:rFonts w:cs="Arial"/>
                <w:b/>
                <w:bCs/>
                <w:sz w:val="16"/>
              </w:rPr>
            </w:pPr>
            <w:r w:rsidRPr="00E72835">
              <w:rPr>
                <w:rFonts w:cs="Arial"/>
                <w:b/>
                <w:bCs/>
                <w:sz w:val="16"/>
              </w:rPr>
              <w:t>adres e-mail</w:t>
            </w:r>
            <w:r>
              <w:rPr>
                <w:rFonts w:cs="Arial"/>
                <w:b/>
                <w:bCs/>
                <w:sz w:val="16"/>
              </w:rPr>
              <w:t>:</w:t>
            </w:r>
          </w:p>
        </w:tc>
        <w:tc>
          <w:tcPr>
            <w:tcW w:w="3828" w:type="dxa"/>
            <w:gridSpan w:val="3"/>
            <w:tcBorders>
              <w:left w:val="single" w:sz="1" w:space="0" w:color="000000"/>
              <w:bottom w:val="single" w:sz="4" w:space="0" w:color="auto"/>
              <w:right w:val="single" w:sz="8" w:space="0" w:color="000000"/>
            </w:tcBorders>
            <w:vAlign w:val="center"/>
          </w:tcPr>
          <w:p w14:paraId="6341FE5F" w14:textId="77777777" w:rsidR="00571F11" w:rsidRPr="00E72835" w:rsidRDefault="00571F11" w:rsidP="001307A5">
            <w:pPr>
              <w:snapToGrid w:val="0"/>
              <w:rPr>
                <w:rFonts w:cs="Arial"/>
                <w:sz w:val="16"/>
              </w:rPr>
            </w:pPr>
          </w:p>
        </w:tc>
      </w:tr>
      <w:tr w:rsidR="00571F11" w:rsidRPr="00E72835" w14:paraId="10A75B32" w14:textId="77777777" w:rsidTr="004C1FBF">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23691069" w14:textId="77777777" w:rsidR="00571F11" w:rsidRPr="00E36EA1" w:rsidRDefault="00571F11" w:rsidP="004C1FBF">
            <w:pPr>
              <w:snapToGrid w:val="0"/>
              <w:rPr>
                <w:rFonts w:cs="Arial"/>
                <w:b/>
                <w:bCs/>
                <w:sz w:val="16"/>
              </w:rPr>
            </w:pPr>
            <w:r w:rsidRPr="00E36EA1">
              <w:rPr>
                <w:rFonts w:cs="Arial"/>
                <w:b/>
                <w:bCs/>
                <w:sz w:val="16"/>
              </w:rPr>
              <w:t>Forma prawna prowadzonej działalności:</w:t>
            </w:r>
          </w:p>
        </w:tc>
      </w:tr>
      <w:tr w:rsidR="00571F11" w:rsidRPr="00E36EA1" w14:paraId="3946169C" w14:textId="77777777" w:rsidTr="004C1FBF">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7F6258D7" w14:textId="77777777" w:rsidR="00571F11" w:rsidRPr="00E36EA1" w:rsidRDefault="00571F11" w:rsidP="004C1FBF">
            <w:pPr>
              <w:snapToGrid w:val="0"/>
              <w:jc w:val="center"/>
              <w:rPr>
                <w:rFonts w:cs="Arial"/>
                <w:b/>
                <w:bCs/>
                <w:sz w:val="16"/>
              </w:rPr>
            </w:pPr>
            <w:r w:rsidRPr="00E36EA1">
              <w:rPr>
                <w:rFonts w:cs="Arial"/>
                <w:b/>
                <w:bCs/>
                <w:sz w:val="16"/>
              </w:rPr>
              <w:t xml:space="preserve">Indywidualna </w:t>
            </w:r>
            <w:proofErr w:type="spellStart"/>
            <w:r w:rsidRPr="00E36EA1">
              <w:rPr>
                <w:rFonts w:cs="Arial"/>
                <w:b/>
                <w:bCs/>
                <w:sz w:val="16"/>
              </w:rPr>
              <w:t>działaność</w:t>
            </w:r>
            <w:proofErr w:type="spellEnd"/>
            <w:r w:rsidRPr="00E36EA1">
              <w:rPr>
                <w:rFonts w:cs="Arial"/>
                <w:b/>
                <w:bCs/>
                <w:sz w:val="16"/>
              </w:rPr>
              <w:t xml:space="preserve"> gospodarcza</w:t>
            </w:r>
          </w:p>
        </w:tc>
        <w:tc>
          <w:tcPr>
            <w:tcW w:w="2517" w:type="dxa"/>
            <w:gridSpan w:val="2"/>
            <w:tcBorders>
              <w:left w:val="single" w:sz="1" w:space="0" w:color="000000"/>
              <w:bottom w:val="single" w:sz="4" w:space="0" w:color="auto"/>
            </w:tcBorders>
            <w:vAlign w:val="center"/>
          </w:tcPr>
          <w:p w14:paraId="7AF71B79" w14:textId="77777777" w:rsidR="00571F11" w:rsidRPr="00E36EA1" w:rsidRDefault="00571F11" w:rsidP="004C1FBF">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74E5FC65" w14:textId="77777777" w:rsidR="00571F11" w:rsidRPr="00E36EA1" w:rsidRDefault="00571F11" w:rsidP="004C1FBF">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vAlign w:val="center"/>
          </w:tcPr>
          <w:p w14:paraId="3610B03E" w14:textId="77777777" w:rsidR="00571F11" w:rsidRPr="00E36EA1" w:rsidRDefault="00571F11" w:rsidP="004C1FBF">
            <w:pPr>
              <w:snapToGrid w:val="0"/>
              <w:jc w:val="center"/>
              <w:rPr>
                <w:rFonts w:cs="Arial"/>
                <w:b/>
                <w:bCs/>
                <w:sz w:val="16"/>
              </w:rPr>
            </w:pPr>
            <w:r w:rsidRPr="00E36EA1">
              <w:rPr>
                <w:rFonts w:cs="Arial"/>
                <w:b/>
                <w:bCs/>
                <w:sz w:val="16"/>
              </w:rPr>
              <w:t>Osoba prawna prowadząca działalność gospodarczą</w:t>
            </w:r>
          </w:p>
        </w:tc>
      </w:tr>
      <w:tr w:rsidR="009C2AF9" w:rsidRPr="00E72835" w14:paraId="4A68B209" w14:textId="77777777" w:rsidTr="000B4215">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50DE4194" w14:textId="402FC0E9" w:rsidR="009C2AF9" w:rsidRDefault="00D421F1" w:rsidP="009C2AF9">
            <w:pPr>
              <w:snapToGrid w:val="0"/>
              <w:jc w:val="center"/>
              <w:rPr>
                <w:rFonts w:cs="Arial"/>
                <w:b/>
                <w:bCs/>
                <w:sz w:val="16"/>
              </w:rPr>
            </w:pPr>
            <w:sdt>
              <w:sdtPr>
                <w:rPr>
                  <w:rFonts w:asciiTheme="minorHAnsi" w:hAnsiTheme="minorHAnsi" w:cstheme="minorHAnsi"/>
                  <w:sz w:val="30"/>
                  <w:szCs w:val="30"/>
                </w:rPr>
                <w:id w:val="-146195018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tcPr>
          <w:p w14:paraId="79869B9C" w14:textId="790C3530" w:rsidR="009C2AF9" w:rsidRPr="00E72835" w:rsidRDefault="00D421F1" w:rsidP="009C2AF9">
            <w:pPr>
              <w:snapToGrid w:val="0"/>
              <w:jc w:val="center"/>
              <w:rPr>
                <w:rFonts w:cs="Arial"/>
                <w:sz w:val="16"/>
              </w:rPr>
            </w:pPr>
            <w:sdt>
              <w:sdtPr>
                <w:rPr>
                  <w:rFonts w:asciiTheme="minorHAnsi" w:hAnsiTheme="minorHAnsi" w:cstheme="minorHAnsi"/>
                  <w:sz w:val="30"/>
                  <w:szCs w:val="30"/>
                </w:rPr>
                <w:id w:val="1672377240"/>
                <w14:checkbox>
                  <w14:checked w14:val="0"/>
                  <w14:checkedState w14:val="2612" w14:font="MS Gothic"/>
                  <w14:uncheckedState w14:val="2610" w14:font="MS Gothic"/>
                </w14:checkbox>
              </w:sdtPr>
              <w:sdtEndPr/>
              <w:sdtContent>
                <w:r w:rsidR="009C2AF9" w:rsidRPr="008563A2">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shd w:val="clear" w:color="auto" w:fill="E0E0E0"/>
          </w:tcPr>
          <w:p w14:paraId="3C0CAF80" w14:textId="5189958B" w:rsidR="009C2AF9" w:rsidRPr="00E72835" w:rsidRDefault="00D421F1" w:rsidP="009C2AF9">
            <w:pPr>
              <w:snapToGrid w:val="0"/>
              <w:jc w:val="center"/>
              <w:rPr>
                <w:rFonts w:cs="Arial"/>
                <w:b/>
                <w:bCs/>
                <w:sz w:val="16"/>
              </w:rPr>
            </w:pPr>
            <w:sdt>
              <w:sdtPr>
                <w:rPr>
                  <w:rFonts w:asciiTheme="minorHAnsi" w:hAnsiTheme="minorHAnsi" w:cstheme="minorHAnsi"/>
                  <w:sz w:val="30"/>
                  <w:szCs w:val="30"/>
                </w:rPr>
                <w:id w:val="32748723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tc>
        <w:tc>
          <w:tcPr>
            <w:tcW w:w="2517" w:type="dxa"/>
            <w:tcBorders>
              <w:left w:val="single" w:sz="1" w:space="0" w:color="000000"/>
              <w:bottom w:val="single" w:sz="4" w:space="0" w:color="auto"/>
              <w:right w:val="single" w:sz="8" w:space="0" w:color="000000"/>
            </w:tcBorders>
          </w:tcPr>
          <w:p w14:paraId="4DB596D8" w14:textId="58FE60E2" w:rsidR="009C2AF9" w:rsidRPr="00E72835" w:rsidRDefault="00D421F1" w:rsidP="009C2AF9">
            <w:pPr>
              <w:snapToGrid w:val="0"/>
              <w:jc w:val="center"/>
              <w:rPr>
                <w:rFonts w:cs="Arial"/>
                <w:sz w:val="16"/>
              </w:rPr>
            </w:pPr>
            <w:sdt>
              <w:sdtPr>
                <w:rPr>
                  <w:rFonts w:asciiTheme="minorHAnsi" w:hAnsiTheme="minorHAnsi" w:cstheme="minorHAnsi"/>
                  <w:sz w:val="30"/>
                  <w:szCs w:val="30"/>
                </w:rPr>
                <w:id w:val="-1736614812"/>
                <w14:checkbox>
                  <w14:checked w14:val="0"/>
                  <w14:checkedState w14:val="2612" w14:font="MS Gothic"/>
                  <w14:uncheckedState w14:val="2610" w14:font="MS Gothic"/>
                </w14:checkbox>
              </w:sdtPr>
              <w:sdtEndPr/>
              <w:sdtContent>
                <w:r w:rsidR="009C2AF9" w:rsidRPr="008563A2">
                  <w:rPr>
                    <w:rFonts w:ascii="MS Gothic" w:eastAsia="MS Gothic" w:hAnsi="MS Gothic" w:cstheme="minorHAnsi" w:hint="eastAsia"/>
                    <w:sz w:val="30"/>
                    <w:szCs w:val="30"/>
                  </w:rPr>
                  <w:t>☐</w:t>
                </w:r>
              </w:sdtContent>
            </w:sdt>
          </w:p>
        </w:tc>
      </w:tr>
      <w:tr w:rsidR="00571F11" w:rsidRPr="00E72835" w14:paraId="12E77023" w14:textId="77777777" w:rsidTr="004C1FBF">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D82EDBE" w14:textId="77777777" w:rsidR="00571F11" w:rsidRPr="004236A8" w:rsidRDefault="00571F11" w:rsidP="004C1FBF">
            <w:pPr>
              <w:snapToGrid w:val="0"/>
              <w:rPr>
                <w:rFonts w:cs="Arial"/>
                <w:b/>
                <w:bCs/>
                <w:sz w:val="16"/>
              </w:rPr>
            </w:pPr>
            <w:r w:rsidRPr="007A14C2">
              <w:rPr>
                <w:rFonts w:cs="Arial"/>
                <w:b/>
                <w:bCs/>
                <w:sz w:val="16"/>
              </w:rPr>
              <w:t>Forma rozliczeń z Urzędem Skarbowym:</w:t>
            </w:r>
          </w:p>
        </w:tc>
      </w:tr>
      <w:tr w:rsidR="00571F11" w:rsidRPr="00E72835" w14:paraId="197FF805" w14:textId="77777777" w:rsidTr="004C1FBF">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53C5A796" w14:textId="77777777" w:rsidR="00571F11" w:rsidRDefault="00571F11" w:rsidP="004C1FBF">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vAlign w:val="center"/>
          </w:tcPr>
          <w:p w14:paraId="60BAFA29" w14:textId="77777777" w:rsidR="00571F11" w:rsidRDefault="00571F11" w:rsidP="004C1FBF">
            <w:pPr>
              <w:snapToGrid w:val="0"/>
              <w:jc w:val="center"/>
              <w:rPr>
                <w:rFonts w:cs="Arial"/>
                <w:b/>
                <w:bCs/>
                <w:sz w:val="16"/>
              </w:rPr>
            </w:pPr>
            <w:r>
              <w:rPr>
                <w:rFonts w:cs="Arial"/>
                <w:b/>
                <w:bCs/>
                <w:sz w:val="16"/>
              </w:rPr>
              <w:t>książka przychodów i</w:t>
            </w:r>
          </w:p>
          <w:p w14:paraId="001BDA7A" w14:textId="77777777" w:rsidR="00571F11" w:rsidRPr="00E72835" w:rsidRDefault="00571F11" w:rsidP="004C1FBF">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47993D28" w14:textId="77777777" w:rsidR="00571F11" w:rsidRPr="00E72835" w:rsidRDefault="00571F11" w:rsidP="004C1FBF">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vAlign w:val="center"/>
          </w:tcPr>
          <w:p w14:paraId="5CCC0245" w14:textId="77777777" w:rsidR="00571F11" w:rsidRPr="00E72835" w:rsidRDefault="00571F11" w:rsidP="004C1FBF">
            <w:pPr>
              <w:snapToGrid w:val="0"/>
              <w:jc w:val="center"/>
              <w:rPr>
                <w:rFonts w:cs="Arial"/>
                <w:sz w:val="16"/>
              </w:rPr>
            </w:pPr>
            <w:r>
              <w:rPr>
                <w:rFonts w:cs="Arial"/>
                <w:b/>
                <w:bCs/>
                <w:sz w:val="16"/>
              </w:rPr>
              <w:t>karta podatkowa</w:t>
            </w:r>
          </w:p>
        </w:tc>
      </w:tr>
      <w:tr w:rsidR="009C2AF9" w:rsidRPr="00E72835" w14:paraId="78E56A48" w14:textId="77777777" w:rsidTr="00B237CD">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tcPr>
          <w:p w14:paraId="5D5AA152" w14:textId="7090E2B9" w:rsidR="009C2AF9" w:rsidRDefault="00D421F1" w:rsidP="009C2AF9">
            <w:pPr>
              <w:snapToGrid w:val="0"/>
              <w:jc w:val="center"/>
              <w:rPr>
                <w:rFonts w:cs="Arial"/>
                <w:b/>
                <w:bCs/>
                <w:sz w:val="16"/>
              </w:rPr>
            </w:pPr>
            <w:sdt>
              <w:sdtPr>
                <w:rPr>
                  <w:rFonts w:asciiTheme="minorHAnsi" w:hAnsiTheme="minorHAnsi" w:cstheme="minorHAnsi"/>
                  <w:sz w:val="30"/>
                  <w:szCs w:val="30"/>
                </w:rPr>
                <w:id w:val="-1647581391"/>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tcPr>
          <w:p w14:paraId="78EBA7E5" w14:textId="288A1116" w:rsidR="009C2AF9" w:rsidRPr="00E72835" w:rsidRDefault="00D421F1" w:rsidP="009C2AF9">
            <w:pPr>
              <w:snapToGrid w:val="0"/>
              <w:jc w:val="center"/>
              <w:rPr>
                <w:rFonts w:cs="Arial"/>
                <w:sz w:val="16"/>
              </w:rPr>
            </w:pPr>
            <w:sdt>
              <w:sdtPr>
                <w:rPr>
                  <w:rFonts w:asciiTheme="minorHAnsi" w:hAnsiTheme="minorHAnsi" w:cstheme="minorHAnsi"/>
                  <w:sz w:val="30"/>
                  <w:szCs w:val="30"/>
                </w:rPr>
                <w:id w:val="-304388909"/>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shd w:val="clear" w:color="auto" w:fill="E0E0E0"/>
          </w:tcPr>
          <w:p w14:paraId="0394E59F" w14:textId="30980EAF" w:rsidR="009C2AF9" w:rsidRPr="00E72835" w:rsidRDefault="00D421F1" w:rsidP="009C2AF9">
            <w:pPr>
              <w:snapToGrid w:val="0"/>
              <w:jc w:val="center"/>
              <w:rPr>
                <w:rFonts w:cs="Arial"/>
                <w:b/>
                <w:bCs/>
                <w:sz w:val="16"/>
              </w:rPr>
            </w:pPr>
            <w:sdt>
              <w:sdtPr>
                <w:rPr>
                  <w:rFonts w:asciiTheme="minorHAnsi" w:hAnsiTheme="minorHAnsi" w:cstheme="minorHAnsi"/>
                  <w:sz w:val="30"/>
                  <w:szCs w:val="30"/>
                </w:rPr>
                <w:id w:val="-1961553024"/>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c>
          <w:tcPr>
            <w:tcW w:w="2517" w:type="dxa"/>
            <w:tcBorders>
              <w:top w:val="single" w:sz="4" w:space="0" w:color="auto"/>
              <w:left w:val="single" w:sz="1" w:space="0" w:color="000000"/>
              <w:bottom w:val="single" w:sz="1" w:space="0" w:color="000000"/>
              <w:right w:val="single" w:sz="8" w:space="0" w:color="000000"/>
            </w:tcBorders>
          </w:tcPr>
          <w:p w14:paraId="0239A7C2" w14:textId="4204D82F" w:rsidR="009C2AF9" w:rsidRPr="00E72835" w:rsidRDefault="00D421F1" w:rsidP="009C2AF9">
            <w:pPr>
              <w:snapToGrid w:val="0"/>
              <w:jc w:val="center"/>
              <w:rPr>
                <w:rFonts w:cs="Arial"/>
                <w:sz w:val="16"/>
              </w:rPr>
            </w:pPr>
            <w:sdt>
              <w:sdtPr>
                <w:rPr>
                  <w:rFonts w:asciiTheme="minorHAnsi" w:hAnsiTheme="minorHAnsi" w:cstheme="minorHAnsi"/>
                  <w:sz w:val="30"/>
                  <w:szCs w:val="30"/>
                </w:rPr>
                <w:id w:val="1008412850"/>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r>
      <w:tr w:rsidR="00571F11" w:rsidRPr="00E72835" w14:paraId="59EDA69E" w14:textId="77777777" w:rsidTr="000959AF">
        <w:trPr>
          <w:trHeight w:val="370"/>
        </w:trPr>
        <w:tc>
          <w:tcPr>
            <w:tcW w:w="10076" w:type="dxa"/>
            <w:gridSpan w:val="8"/>
            <w:tcBorders>
              <w:top w:val="single" w:sz="8" w:space="0" w:color="000000"/>
              <w:left w:val="single" w:sz="8" w:space="0" w:color="000000"/>
              <w:bottom w:val="single" w:sz="1" w:space="0" w:color="000000"/>
              <w:right w:val="single" w:sz="8" w:space="0" w:color="000000"/>
            </w:tcBorders>
            <w:shd w:val="clear" w:color="auto" w:fill="E0E0E0"/>
            <w:vAlign w:val="center"/>
          </w:tcPr>
          <w:p w14:paraId="59EFA72F" w14:textId="5E21D487" w:rsidR="00571F11" w:rsidRPr="00E72835" w:rsidRDefault="00571F11" w:rsidP="004C1FBF">
            <w:pPr>
              <w:snapToGrid w:val="0"/>
              <w:rPr>
                <w:rFonts w:cs="Arial"/>
                <w:sz w:val="16"/>
              </w:rPr>
            </w:pPr>
            <w:r w:rsidRPr="007A14C2">
              <w:rPr>
                <w:rFonts w:cs="Arial"/>
                <w:b/>
                <w:bCs/>
                <w:sz w:val="16"/>
              </w:rPr>
              <w:t>Status przedsiębiorstwa (zgodnie z odrębnie przedstawianym dokumentem):</w:t>
            </w:r>
          </w:p>
        </w:tc>
      </w:tr>
      <w:tr w:rsidR="00571F11" w:rsidRPr="00523A4B" w14:paraId="6315A4E5" w14:textId="77777777" w:rsidTr="004C1FBF">
        <w:trPr>
          <w:trHeight w:val="370"/>
        </w:trPr>
        <w:tc>
          <w:tcPr>
            <w:tcW w:w="1996" w:type="dxa"/>
            <w:tcBorders>
              <w:left w:val="single" w:sz="8" w:space="0" w:color="000000"/>
              <w:bottom w:val="single" w:sz="1" w:space="0" w:color="000000"/>
            </w:tcBorders>
            <w:shd w:val="clear" w:color="auto" w:fill="E0E0E0"/>
            <w:vAlign w:val="center"/>
          </w:tcPr>
          <w:p w14:paraId="0D1DCE7F" w14:textId="77777777" w:rsidR="00571F11" w:rsidRPr="00FD4AF6" w:rsidRDefault="00571F11" w:rsidP="004C1FBF">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4B87A279" w14:textId="77777777" w:rsidR="00571F11" w:rsidRPr="007A14C2" w:rsidRDefault="00571F11" w:rsidP="004C1FBF">
            <w:pPr>
              <w:snapToGrid w:val="0"/>
              <w:rPr>
                <w:rFonts w:cs="Arial"/>
                <w:b/>
                <w:bCs/>
                <w:sz w:val="16"/>
              </w:rPr>
            </w:pPr>
            <w:r w:rsidRPr="007A14C2">
              <w:rPr>
                <w:rFonts w:cs="Arial"/>
                <w:b/>
                <w:bCs/>
                <w:sz w:val="16"/>
              </w:rPr>
              <w:t>małe przedsiębiorstwo</w:t>
            </w:r>
          </w:p>
        </w:tc>
        <w:tc>
          <w:tcPr>
            <w:tcW w:w="1559" w:type="dxa"/>
            <w:gridSpan w:val="2"/>
            <w:tcBorders>
              <w:left w:val="single" w:sz="1" w:space="0" w:color="000000"/>
              <w:bottom w:val="single" w:sz="1" w:space="0" w:color="000000"/>
            </w:tcBorders>
            <w:shd w:val="clear" w:color="auto" w:fill="D9D9D9" w:themeFill="background1" w:themeFillShade="D9"/>
            <w:vAlign w:val="center"/>
          </w:tcPr>
          <w:p w14:paraId="2D70C89C" w14:textId="77777777" w:rsidR="00571F11" w:rsidRPr="00E72835" w:rsidRDefault="00571F11" w:rsidP="004C1FBF">
            <w:pPr>
              <w:snapToGrid w:val="0"/>
              <w:rPr>
                <w:rFonts w:cs="Arial"/>
                <w:b/>
                <w:bCs/>
                <w:sz w:val="16"/>
              </w:rPr>
            </w:pPr>
            <w:r w:rsidRPr="007A14C2">
              <w:rPr>
                <w:rFonts w:cs="Arial"/>
                <w:b/>
                <w:bCs/>
                <w:sz w:val="16"/>
              </w:rPr>
              <w:t>średnie przedsiębiorstwo</w:t>
            </w:r>
          </w:p>
        </w:tc>
        <w:tc>
          <w:tcPr>
            <w:tcW w:w="3828" w:type="dxa"/>
            <w:gridSpan w:val="3"/>
            <w:tcBorders>
              <w:left w:val="single" w:sz="1" w:space="0" w:color="000000"/>
              <w:bottom w:val="single" w:sz="1" w:space="0" w:color="000000"/>
              <w:right w:val="single" w:sz="8" w:space="0" w:color="000000"/>
            </w:tcBorders>
            <w:shd w:val="clear" w:color="auto" w:fill="D9D9D9" w:themeFill="background1" w:themeFillShade="D9"/>
            <w:vAlign w:val="center"/>
          </w:tcPr>
          <w:p w14:paraId="5ACCDB8B" w14:textId="77777777" w:rsidR="00571F11" w:rsidRPr="007A14C2" w:rsidRDefault="00571F11" w:rsidP="004C1FBF">
            <w:pPr>
              <w:jc w:val="center"/>
              <w:rPr>
                <w:rFonts w:cs="Arial"/>
                <w:b/>
                <w:bCs/>
                <w:sz w:val="16"/>
              </w:rPr>
            </w:pPr>
            <w:r w:rsidRPr="007A14C2">
              <w:rPr>
                <w:rFonts w:cs="Arial"/>
                <w:b/>
                <w:bCs/>
                <w:sz w:val="16"/>
              </w:rPr>
              <w:t>duże przedsiębiorstwo</w:t>
            </w:r>
          </w:p>
          <w:p w14:paraId="000F394B" w14:textId="77777777" w:rsidR="00571F11" w:rsidRPr="00CE0676" w:rsidRDefault="00571F11" w:rsidP="004C1FBF">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Pr="00CE0676">
              <w:rPr>
                <w:rFonts w:cs="Arial"/>
                <w:b/>
                <w:bCs/>
                <w:sz w:val="16"/>
                <w:vertAlign w:val="superscript"/>
              </w:rPr>
              <w:t xml:space="preserve"> </w:t>
            </w:r>
            <w:r w:rsidRPr="00FD4AF6">
              <w:rPr>
                <w:rFonts w:cs="Arial"/>
                <w:b/>
                <w:bCs/>
                <w:sz w:val="16"/>
                <w:vertAlign w:val="superscript"/>
              </w:rPr>
              <w:footnoteReference w:id="2"/>
            </w:r>
            <w:r w:rsidRPr="00CE0676">
              <w:rPr>
                <w:rFonts w:cs="Arial"/>
                <w:b/>
                <w:bCs/>
                <w:sz w:val="16"/>
              </w:rPr>
              <w:t xml:space="preserve">  </w:t>
            </w:r>
          </w:p>
        </w:tc>
      </w:tr>
      <w:tr w:rsidR="009C2AF9" w:rsidRPr="00E72835" w14:paraId="56B46235" w14:textId="77777777" w:rsidTr="00DC4CD3">
        <w:trPr>
          <w:trHeight w:val="370"/>
        </w:trPr>
        <w:tc>
          <w:tcPr>
            <w:tcW w:w="1996" w:type="dxa"/>
            <w:tcBorders>
              <w:left w:val="single" w:sz="8" w:space="0" w:color="000000"/>
              <w:bottom w:val="single" w:sz="1" w:space="0" w:color="000000"/>
            </w:tcBorders>
          </w:tcPr>
          <w:p w14:paraId="5063DD4D" w14:textId="3518D1FB" w:rsidR="009C2AF9" w:rsidRPr="00FD4AF6" w:rsidRDefault="00D421F1" w:rsidP="009C2AF9">
            <w:pPr>
              <w:snapToGrid w:val="0"/>
              <w:jc w:val="center"/>
              <w:rPr>
                <w:rFonts w:cs="Arial"/>
                <w:b/>
                <w:bCs/>
                <w:sz w:val="16"/>
              </w:rPr>
            </w:pPr>
            <w:sdt>
              <w:sdtPr>
                <w:rPr>
                  <w:rFonts w:asciiTheme="minorHAnsi" w:hAnsiTheme="minorHAnsi" w:cstheme="minorHAnsi"/>
                  <w:sz w:val="30"/>
                  <w:szCs w:val="30"/>
                </w:rPr>
                <w:id w:val="-1207097442"/>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c>
          <w:tcPr>
            <w:tcW w:w="2693" w:type="dxa"/>
            <w:gridSpan w:val="2"/>
            <w:tcBorders>
              <w:left w:val="single" w:sz="1" w:space="0" w:color="000000"/>
              <w:bottom w:val="single" w:sz="1" w:space="0" w:color="000000"/>
            </w:tcBorders>
          </w:tcPr>
          <w:p w14:paraId="222DC0F8" w14:textId="27551110" w:rsidR="009C2AF9" w:rsidRPr="00E72835" w:rsidRDefault="00D421F1" w:rsidP="009C2AF9">
            <w:pPr>
              <w:snapToGrid w:val="0"/>
              <w:jc w:val="center"/>
              <w:rPr>
                <w:rFonts w:cs="Arial"/>
                <w:sz w:val="16"/>
              </w:rPr>
            </w:pPr>
            <w:sdt>
              <w:sdtPr>
                <w:rPr>
                  <w:rFonts w:asciiTheme="minorHAnsi" w:hAnsiTheme="minorHAnsi" w:cstheme="minorHAnsi"/>
                  <w:sz w:val="30"/>
                  <w:szCs w:val="30"/>
                </w:rPr>
                <w:id w:val="-793058010"/>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c>
          <w:tcPr>
            <w:tcW w:w="1559" w:type="dxa"/>
            <w:gridSpan w:val="2"/>
            <w:tcBorders>
              <w:left w:val="single" w:sz="1" w:space="0" w:color="000000"/>
              <w:bottom w:val="single" w:sz="1" w:space="0" w:color="000000"/>
            </w:tcBorders>
          </w:tcPr>
          <w:p w14:paraId="5050B672" w14:textId="0822D2DE" w:rsidR="009C2AF9" w:rsidRPr="00E72835" w:rsidRDefault="00D421F1" w:rsidP="009C2AF9">
            <w:pPr>
              <w:snapToGrid w:val="0"/>
              <w:jc w:val="center"/>
              <w:rPr>
                <w:rFonts w:cs="Arial"/>
                <w:b/>
                <w:bCs/>
                <w:sz w:val="16"/>
              </w:rPr>
            </w:pPr>
            <w:sdt>
              <w:sdtPr>
                <w:rPr>
                  <w:rFonts w:asciiTheme="minorHAnsi" w:hAnsiTheme="minorHAnsi" w:cstheme="minorHAnsi"/>
                  <w:sz w:val="30"/>
                  <w:szCs w:val="30"/>
                </w:rPr>
                <w:id w:val="583182507"/>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c>
          <w:tcPr>
            <w:tcW w:w="3828" w:type="dxa"/>
            <w:gridSpan w:val="3"/>
            <w:tcBorders>
              <w:left w:val="single" w:sz="1" w:space="0" w:color="000000"/>
              <w:bottom w:val="single" w:sz="1" w:space="0" w:color="000000"/>
              <w:right w:val="single" w:sz="8" w:space="0" w:color="000000"/>
            </w:tcBorders>
          </w:tcPr>
          <w:p w14:paraId="437410C6" w14:textId="452CA01B" w:rsidR="009C2AF9" w:rsidRPr="00E72835" w:rsidRDefault="00D421F1" w:rsidP="009C2AF9">
            <w:pPr>
              <w:snapToGrid w:val="0"/>
              <w:jc w:val="center"/>
              <w:rPr>
                <w:rFonts w:cs="Arial"/>
                <w:sz w:val="16"/>
              </w:rPr>
            </w:pPr>
            <w:sdt>
              <w:sdtPr>
                <w:rPr>
                  <w:rFonts w:asciiTheme="minorHAnsi" w:hAnsiTheme="minorHAnsi" w:cstheme="minorHAnsi"/>
                  <w:sz w:val="30"/>
                  <w:szCs w:val="30"/>
                </w:rPr>
                <w:id w:val="598910984"/>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r>
    </w:tbl>
    <w:p w14:paraId="089BC345" w14:textId="77777777" w:rsidR="007A663A" w:rsidRDefault="007A663A">
      <w:r>
        <w:br w:type="page"/>
      </w:r>
    </w:p>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571F11" w:rsidRPr="00E72835" w14:paraId="6561FF66" w14:textId="77777777" w:rsidTr="007A663A">
        <w:trPr>
          <w:trHeight w:val="370"/>
        </w:trPr>
        <w:tc>
          <w:tcPr>
            <w:tcW w:w="10076" w:type="dxa"/>
            <w:gridSpan w:val="6"/>
            <w:tcBorders>
              <w:top w:val="single" w:sz="8" w:space="0" w:color="000000"/>
              <w:left w:val="single" w:sz="8" w:space="0" w:color="000000"/>
              <w:bottom w:val="single" w:sz="1" w:space="0" w:color="000000"/>
              <w:right w:val="single" w:sz="8" w:space="0" w:color="000000"/>
            </w:tcBorders>
            <w:shd w:val="clear" w:color="auto" w:fill="E0E0E0"/>
            <w:vAlign w:val="center"/>
          </w:tcPr>
          <w:p w14:paraId="612862C5" w14:textId="1FAE9BCD" w:rsidR="00571F11" w:rsidRPr="007A14C2" w:rsidRDefault="00571F11" w:rsidP="004C1FBF">
            <w:pPr>
              <w:snapToGrid w:val="0"/>
              <w:rPr>
                <w:rFonts w:cs="Arial"/>
                <w:b/>
                <w:bCs/>
                <w:sz w:val="16"/>
              </w:rPr>
            </w:pPr>
            <w:r w:rsidRPr="007A14C2">
              <w:rPr>
                <w:rFonts w:cs="Arial"/>
                <w:b/>
                <w:bCs/>
                <w:sz w:val="16"/>
              </w:rPr>
              <w:lastRenderedPageBreak/>
              <w:t>Właściciel / Udziałowcy / Akcjonariusze Wnioskodawcy:</w:t>
            </w:r>
          </w:p>
        </w:tc>
      </w:tr>
      <w:tr w:rsidR="00571F11" w:rsidRPr="00E72835" w14:paraId="27238CB2" w14:textId="77777777" w:rsidTr="004C1FBF">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7B8FD21B" w14:textId="77777777" w:rsidR="00571F11" w:rsidRPr="00FD4AF6" w:rsidRDefault="00571F11" w:rsidP="004C1FBF">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577C3EC8" w14:textId="77777777" w:rsidR="00571F11" w:rsidRPr="007A14C2" w:rsidRDefault="00571F11" w:rsidP="004C1FBF">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54816AED" w14:textId="77777777" w:rsidR="00571F11" w:rsidRPr="00E72835" w:rsidRDefault="00571F11" w:rsidP="004C1FBF">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EFF200" w14:textId="77777777" w:rsidR="00571F11" w:rsidRPr="007A14C2" w:rsidRDefault="00571F11" w:rsidP="004C1FBF">
            <w:pPr>
              <w:snapToGrid w:val="0"/>
              <w:rPr>
                <w:rFonts w:cs="Arial"/>
                <w:b/>
                <w:bCs/>
                <w:sz w:val="16"/>
              </w:rPr>
            </w:pPr>
          </w:p>
        </w:tc>
      </w:tr>
      <w:tr w:rsidR="00571F11" w:rsidRPr="00E72835" w14:paraId="6A6BCBE8" w14:textId="77777777" w:rsidTr="004C1FBF">
        <w:trPr>
          <w:trHeight w:val="370"/>
        </w:trPr>
        <w:tc>
          <w:tcPr>
            <w:tcW w:w="1996" w:type="dxa"/>
            <w:tcBorders>
              <w:left w:val="single" w:sz="8" w:space="0" w:color="000000"/>
              <w:bottom w:val="single" w:sz="1" w:space="0" w:color="000000"/>
            </w:tcBorders>
            <w:vAlign w:val="center"/>
          </w:tcPr>
          <w:p w14:paraId="19D93FF7" w14:textId="77777777" w:rsidR="00571F11" w:rsidRPr="00FD4AF6" w:rsidRDefault="00571F11" w:rsidP="004C1FBF">
            <w:pPr>
              <w:snapToGrid w:val="0"/>
              <w:rPr>
                <w:rFonts w:cs="Arial"/>
                <w:b/>
                <w:bCs/>
                <w:sz w:val="16"/>
              </w:rPr>
            </w:pPr>
          </w:p>
        </w:tc>
        <w:tc>
          <w:tcPr>
            <w:tcW w:w="2693" w:type="dxa"/>
            <w:gridSpan w:val="2"/>
            <w:tcBorders>
              <w:left w:val="single" w:sz="1" w:space="0" w:color="000000"/>
              <w:bottom w:val="single" w:sz="1" w:space="0" w:color="000000"/>
            </w:tcBorders>
            <w:vAlign w:val="center"/>
          </w:tcPr>
          <w:p w14:paraId="3E779C28" w14:textId="77777777" w:rsidR="00571F11" w:rsidRPr="00E72835" w:rsidRDefault="00571F11" w:rsidP="004C1FBF">
            <w:pPr>
              <w:snapToGrid w:val="0"/>
              <w:rPr>
                <w:rFonts w:cs="Arial"/>
                <w:sz w:val="16"/>
              </w:rPr>
            </w:pPr>
          </w:p>
        </w:tc>
        <w:tc>
          <w:tcPr>
            <w:tcW w:w="1559" w:type="dxa"/>
            <w:tcBorders>
              <w:left w:val="single" w:sz="1" w:space="0" w:color="000000"/>
              <w:bottom w:val="single" w:sz="1" w:space="0" w:color="000000"/>
            </w:tcBorders>
            <w:vAlign w:val="center"/>
          </w:tcPr>
          <w:p w14:paraId="0DAE7191" w14:textId="77777777" w:rsidR="00571F11" w:rsidRPr="00E72835" w:rsidRDefault="00571F11" w:rsidP="004C1FBF">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784782A4" w14:textId="77777777" w:rsidR="00571F11" w:rsidRPr="00E72835" w:rsidRDefault="00571F11" w:rsidP="004C1FBF">
            <w:pPr>
              <w:snapToGrid w:val="0"/>
              <w:rPr>
                <w:rFonts w:cs="Arial"/>
                <w:sz w:val="16"/>
              </w:rPr>
            </w:pPr>
          </w:p>
        </w:tc>
      </w:tr>
      <w:tr w:rsidR="00571F11" w:rsidRPr="00E72835" w14:paraId="2F7D7D3D" w14:textId="77777777" w:rsidTr="004C1FBF">
        <w:trPr>
          <w:trHeight w:val="370"/>
        </w:trPr>
        <w:tc>
          <w:tcPr>
            <w:tcW w:w="1996" w:type="dxa"/>
            <w:tcBorders>
              <w:left w:val="single" w:sz="8" w:space="0" w:color="000000"/>
              <w:bottom w:val="single" w:sz="1" w:space="0" w:color="000000"/>
            </w:tcBorders>
            <w:vAlign w:val="center"/>
          </w:tcPr>
          <w:p w14:paraId="447A66B6" w14:textId="77777777" w:rsidR="00571F11" w:rsidRPr="00FD4AF6" w:rsidRDefault="00571F11" w:rsidP="004C1FBF">
            <w:pPr>
              <w:snapToGrid w:val="0"/>
              <w:rPr>
                <w:rFonts w:cs="Arial"/>
                <w:b/>
                <w:bCs/>
                <w:sz w:val="16"/>
              </w:rPr>
            </w:pPr>
          </w:p>
        </w:tc>
        <w:tc>
          <w:tcPr>
            <w:tcW w:w="2693" w:type="dxa"/>
            <w:gridSpan w:val="2"/>
            <w:tcBorders>
              <w:left w:val="single" w:sz="1" w:space="0" w:color="000000"/>
              <w:bottom w:val="single" w:sz="1" w:space="0" w:color="000000"/>
            </w:tcBorders>
            <w:vAlign w:val="center"/>
          </w:tcPr>
          <w:p w14:paraId="26C32F62" w14:textId="77777777" w:rsidR="00571F11" w:rsidRPr="00E72835" w:rsidRDefault="00571F11" w:rsidP="004C1FBF">
            <w:pPr>
              <w:snapToGrid w:val="0"/>
              <w:rPr>
                <w:rFonts w:cs="Arial"/>
                <w:sz w:val="16"/>
              </w:rPr>
            </w:pPr>
          </w:p>
        </w:tc>
        <w:tc>
          <w:tcPr>
            <w:tcW w:w="1559" w:type="dxa"/>
            <w:tcBorders>
              <w:left w:val="single" w:sz="1" w:space="0" w:color="000000"/>
              <w:bottom w:val="single" w:sz="1" w:space="0" w:color="000000"/>
            </w:tcBorders>
            <w:vAlign w:val="center"/>
          </w:tcPr>
          <w:p w14:paraId="28FD7F38" w14:textId="77777777" w:rsidR="00571F11" w:rsidRPr="00E72835" w:rsidRDefault="00571F11" w:rsidP="004C1FBF">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20065F29" w14:textId="77777777" w:rsidR="00571F11" w:rsidRPr="00E72835" w:rsidRDefault="00571F11" w:rsidP="004C1FBF">
            <w:pPr>
              <w:snapToGrid w:val="0"/>
              <w:rPr>
                <w:rFonts w:cs="Arial"/>
                <w:sz w:val="16"/>
              </w:rPr>
            </w:pPr>
          </w:p>
        </w:tc>
      </w:tr>
      <w:tr w:rsidR="00571F11" w:rsidRPr="00E72835" w14:paraId="5FE9DB8E" w14:textId="77777777" w:rsidTr="004C1FBF">
        <w:trPr>
          <w:trHeight w:val="370"/>
        </w:trPr>
        <w:tc>
          <w:tcPr>
            <w:tcW w:w="1996" w:type="dxa"/>
            <w:tcBorders>
              <w:left w:val="single" w:sz="8" w:space="0" w:color="000000"/>
              <w:bottom w:val="single" w:sz="1" w:space="0" w:color="000000"/>
            </w:tcBorders>
            <w:vAlign w:val="center"/>
          </w:tcPr>
          <w:p w14:paraId="7C3A62BA" w14:textId="77777777" w:rsidR="00571F11" w:rsidRPr="00FD4AF6" w:rsidRDefault="00571F11" w:rsidP="004C1FBF">
            <w:pPr>
              <w:snapToGrid w:val="0"/>
              <w:rPr>
                <w:rFonts w:cs="Arial"/>
                <w:b/>
                <w:bCs/>
                <w:sz w:val="16"/>
              </w:rPr>
            </w:pPr>
          </w:p>
        </w:tc>
        <w:tc>
          <w:tcPr>
            <w:tcW w:w="2693" w:type="dxa"/>
            <w:gridSpan w:val="2"/>
            <w:tcBorders>
              <w:left w:val="single" w:sz="1" w:space="0" w:color="000000"/>
              <w:bottom w:val="single" w:sz="1" w:space="0" w:color="000000"/>
            </w:tcBorders>
            <w:vAlign w:val="center"/>
          </w:tcPr>
          <w:p w14:paraId="66EA640B" w14:textId="77777777" w:rsidR="00571F11" w:rsidRPr="00E72835" w:rsidRDefault="00571F11" w:rsidP="004C1FBF">
            <w:pPr>
              <w:snapToGrid w:val="0"/>
              <w:rPr>
                <w:rFonts w:cs="Arial"/>
                <w:sz w:val="16"/>
              </w:rPr>
            </w:pPr>
          </w:p>
        </w:tc>
        <w:tc>
          <w:tcPr>
            <w:tcW w:w="1559" w:type="dxa"/>
            <w:tcBorders>
              <w:left w:val="single" w:sz="1" w:space="0" w:color="000000"/>
              <w:bottom w:val="single" w:sz="1" w:space="0" w:color="000000"/>
            </w:tcBorders>
            <w:vAlign w:val="center"/>
          </w:tcPr>
          <w:p w14:paraId="490CD82E" w14:textId="77777777" w:rsidR="00571F11" w:rsidRPr="00E72835" w:rsidRDefault="00571F11" w:rsidP="004C1FBF">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0CCE42EB" w14:textId="77777777" w:rsidR="00571F11" w:rsidRPr="00E72835" w:rsidRDefault="00571F11" w:rsidP="004C1FBF">
            <w:pPr>
              <w:snapToGrid w:val="0"/>
              <w:rPr>
                <w:rFonts w:cs="Arial"/>
                <w:sz w:val="16"/>
              </w:rPr>
            </w:pPr>
          </w:p>
        </w:tc>
      </w:tr>
      <w:tr w:rsidR="00571F11" w:rsidRPr="00E72835" w14:paraId="226C62B3" w14:textId="77777777" w:rsidTr="004C1FBF">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998BA8B" w14:textId="71437979" w:rsidR="00571F11" w:rsidRPr="004B228C" w:rsidRDefault="00571F11" w:rsidP="004C1FBF">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p>
        </w:tc>
        <w:tc>
          <w:tcPr>
            <w:tcW w:w="5387" w:type="dxa"/>
            <w:gridSpan w:val="3"/>
            <w:tcBorders>
              <w:top w:val="single" w:sz="4" w:space="0" w:color="auto"/>
              <w:left w:val="single" w:sz="4" w:space="0" w:color="auto"/>
              <w:bottom w:val="single" w:sz="4" w:space="0" w:color="auto"/>
              <w:right w:val="single" w:sz="8" w:space="0" w:color="000000"/>
            </w:tcBorders>
            <w:vAlign w:val="center"/>
          </w:tcPr>
          <w:p w14:paraId="633925CF" w14:textId="77777777" w:rsidR="00571F11" w:rsidRPr="004B228C" w:rsidRDefault="00571F11" w:rsidP="004C1FBF">
            <w:pPr>
              <w:snapToGrid w:val="0"/>
              <w:rPr>
                <w:rFonts w:cs="Arial"/>
                <w:sz w:val="16"/>
              </w:rPr>
            </w:pPr>
          </w:p>
        </w:tc>
      </w:tr>
      <w:tr w:rsidR="00571F11" w:rsidRPr="00E72835" w14:paraId="3C164993" w14:textId="77777777" w:rsidTr="000959AF">
        <w:trPr>
          <w:trHeight w:val="366"/>
        </w:trPr>
        <w:tc>
          <w:tcPr>
            <w:tcW w:w="1996" w:type="dxa"/>
            <w:tcBorders>
              <w:left w:val="single" w:sz="8" w:space="0" w:color="000000"/>
              <w:bottom w:val="single" w:sz="8" w:space="0" w:color="000000"/>
              <w:right w:val="single" w:sz="4" w:space="0" w:color="auto"/>
            </w:tcBorders>
            <w:shd w:val="clear" w:color="auto" w:fill="E0E0E0"/>
            <w:vAlign w:val="center"/>
          </w:tcPr>
          <w:p w14:paraId="3313211B" w14:textId="77777777" w:rsidR="00571F11" w:rsidRPr="00482273" w:rsidRDefault="00571F11" w:rsidP="004C1FBF">
            <w:pPr>
              <w:snapToGrid w:val="0"/>
              <w:rPr>
                <w:rFonts w:cs="Arial"/>
                <w:b/>
                <w:bCs/>
                <w:sz w:val="16"/>
              </w:rPr>
            </w:pPr>
            <w:r w:rsidRPr="00482273">
              <w:rPr>
                <w:rFonts w:cs="Arial"/>
                <w:b/>
                <w:bCs/>
                <w:sz w:val="16"/>
              </w:rPr>
              <w:t>w tym:</w:t>
            </w:r>
          </w:p>
        </w:tc>
        <w:tc>
          <w:tcPr>
            <w:tcW w:w="1276" w:type="dxa"/>
            <w:tcBorders>
              <w:left w:val="single" w:sz="4" w:space="0" w:color="auto"/>
              <w:bottom w:val="single" w:sz="8" w:space="0" w:color="000000"/>
              <w:right w:val="single" w:sz="4" w:space="0" w:color="auto"/>
            </w:tcBorders>
            <w:shd w:val="clear" w:color="auto" w:fill="E0E0E0"/>
            <w:vAlign w:val="center"/>
          </w:tcPr>
          <w:p w14:paraId="7FE9C57F" w14:textId="77777777" w:rsidR="00571F11" w:rsidRPr="00482273" w:rsidRDefault="00571F11" w:rsidP="004C1FBF">
            <w:pPr>
              <w:snapToGrid w:val="0"/>
              <w:rPr>
                <w:rFonts w:cs="Arial"/>
                <w:b/>
                <w:bCs/>
                <w:sz w:val="16"/>
              </w:rPr>
            </w:pPr>
            <w:r w:rsidRPr="00482273">
              <w:rPr>
                <w:rFonts w:cs="Arial"/>
                <w:b/>
                <w:bCs/>
                <w:sz w:val="16"/>
              </w:rPr>
              <w:t>kobiety:</w:t>
            </w:r>
          </w:p>
        </w:tc>
        <w:tc>
          <w:tcPr>
            <w:tcW w:w="1417" w:type="dxa"/>
            <w:tcBorders>
              <w:left w:val="single" w:sz="4" w:space="0" w:color="auto"/>
              <w:bottom w:val="single" w:sz="8" w:space="0" w:color="000000"/>
              <w:right w:val="single" w:sz="4" w:space="0" w:color="auto"/>
            </w:tcBorders>
            <w:vAlign w:val="center"/>
          </w:tcPr>
          <w:p w14:paraId="464A9E49" w14:textId="77777777" w:rsidR="00571F11" w:rsidRPr="00E72835" w:rsidRDefault="00571F11" w:rsidP="004C1FBF">
            <w:pPr>
              <w:snapToGrid w:val="0"/>
              <w:rPr>
                <w:rFonts w:cs="Arial"/>
                <w:sz w:val="16"/>
              </w:rPr>
            </w:pPr>
          </w:p>
        </w:tc>
        <w:tc>
          <w:tcPr>
            <w:tcW w:w="2552" w:type="dxa"/>
            <w:gridSpan w:val="2"/>
            <w:tcBorders>
              <w:left w:val="single" w:sz="4" w:space="0" w:color="auto"/>
              <w:bottom w:val="single" w:sz="8" w:space="0" w:color="000000"/>
              <w:right w:val="single" w:sz="4" w:space="0" w:color="auto"/>
            </w:tcBorders>
            <w:shd w:val="clear" w:color="auto" w:fill="E0E0E0"/>
            <w:vAlign w:val="center"/>
          </w:tcPr>
          <w:p w14:paraId="37A727D1" w14:textId="77777777" w:rsidR="00571F11" w:rsidRPr="00482273" w:rsidRDefault="00571F11" w:rsidP="004C1FBF">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bottom w:val="single" w:sz="8" w:space="0" w:color="000000"/>
              <w:right w:val="single" w:sz="8" w:space="0" w:color="000000"/>
            </w:tcBorders>
            <w:vAlign w:val="center"/>
          </w:tcPr>
          <w:p w14:paraId="22AF59D7" w14:textId="77777777" w:rsidR="00571F11" w:rsidRPr="00E72835" w:rsidRDefault="00571F11" w:rsidP="004C1FBF">
            <w:pPr>
              <w:snapToGrid w:val="0"/>
              <w:rPr>
                <w:rFonts w:cs="Arial"/>
                <w:sz w:val="16"/>
              </w:rPr>
            </w:pPr>
          </w:p>
        </w:tc>
      </w:tr>
    </w:tbl>
    <w:p w14:paraId="7C8A8379" w14:textId="77777777" w:rsidR="00571F11" w:rsidRPr="007A663A" w:rsidRDefault="00571F11" w:rsidP="00571F11">
      <w:pPr>
        <w:rPr>
          <w:rFonts w:cs="Arial"/>
          <w:sz w:val="10"/>
          <w:szCs w:val="10"/>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571F11" w:rsidRPr="00E72835" w14:paraId="458ADD54" w14:textId="77777777" w:rsidTr="004C1FBF">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68E2B1BD" w14:textId="77777777" w:rsidR="00571F11" w:rsidRDefault="00571F11" w:rsidP="004C1FBF">
            <w:pPr>
              <w:snapToGrid w:val="0"/>
              <w:jc w:val="center"/>
              <w:rPr>
                <w:rFonts w:cs="Arial"/>
                <w:b/>
                <w:bCs/>
                <w:sz w:val="16"/>
              </w:rPr>
            </w:pPr>
          </w:p>
          <w:p w14:paraId="5BC9985E" w14:textId="77777777" w:rsidR="00571F11" w:rsidRPr="004546B7" w:rsidRDefault="00571F11" w:rsidP="004C1FBF">
            <w:pPr>
              <w:snapToGrid w:val="0"/>
              <w:jc w:val="center"/>
              <w:rPr>
                <w:rFonts w:cs="Arial"/>
                <w:b/>
                <w:bCs/>
                <w:sz w:val="18"/>
                <w:szCs w:val="18"/>
              </w:rPr>
            </w:pPr>
            <w:r w:rsidRPr="004546B7">
              <w:rPr>
                <w:rFonts w:cs="Arial"/>
                <w:b/>
                <w:bCs/>
                <w:sz w:val="18"/>
                <w:szCs w:val="18"/>
              </w:rPr>
              <w:t>Dane finansowe firmy</w:t>
            </w:r>
          </w:p>
          <w:p w14:paraId="5FE73FE3" w14:textId="77777777" w:rsidR="00571F11" w:rsidRPr="00E72835" w:rsidRDefault="00571F11" w:rsidP="004C1FBF">
            <w:pPr>
              <w:snapToGrid w:val="0"/>
              <w:jc w:val="center"/>
              <w:rPr>
                <w:rFonts w:cs="Arial"/>
                <w:b/>
                <w:bCs/>
                <w:sz w:val="16"/>
              </w:rPr>
            </w:pPr>
          </w:p>
        </w:tc>
      </w:tr>
      <w:tr w:rsidR="00571F11" w:rsidRPr="00E72835" w14:paraId="0A200542" w14:textId="77777777" w:rsidTr="004C1FBF">
        <w:trPr>
          <w:cantSplit/>
        </w:trPr>
        <w:tc>
          <w:tcPr>
            <w:tcW w:w="2055" w:type="dxa"/>
            <w:tcBorders>
              <w:top w:val="single" w:sz="8" w:space="0" w:color="000000"/>
              <w:left w:val="single" w:sz="8" w:space="0" w:color="000000"/>
              <w:bottom w:val="single" w:sz="1" w:space="0" w:color="000000"/>
            </w:tcBorders>
            <w:shd w:val="clear" w:color="auto" w:fill="E0E0E0"/>
          </w:tcPr>
          <w:p w14:paraId="7B59AEA3" w14:textId="77777777" w:rsidR="00571F11" w:rsidRPr="00E72835" w:rsidRDefault="00571F11" w:rsidP="004C1FBF">
            <w:pPr>
              <w:snapToGrid w:val="0"/>
              <w:jc w:val="center"/>
              <w:rPr>
                <w:rFonts w:cs="Arial"/>
                <w:b/>
                <w:bCs/>
                <w:sz w:val="16"/>
              </w:rPr>
            </w:pPr>
            <w:r>
              <w:rPr>
                <w:rFonts w:cs="Arial"/>
                <w:b/>
                <w:bCs/>
                <w:sz w:val="16"/>
              </w:rPr>
              <w:t>r</w:t>
            </w:r>
            <w:r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3A8D9C3A" w14:textId="77777777" w:rsidR="00571F11" w:rsidRPr="00E72835" w:rsidRDefault="00571F11" w:rsidP="004C1FBF">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65AF1E08" w14:textId="77777777" w:rsidR="00571F11" w:rsidRPr="00E72835" w:rsidRDefault="00571F11" w:rsidP="004C1FBF">
            <w:pPr>
              <w:snapToGrid w:val="0"/>
              <w:jc w:val="center"/>
              <w:rPr>
                <w:rFonts w:cs="Arial"/>
                <w:b/>
                <w:bCs/>
                <w:sz w:val="16"/>
              </w:rPr>
            </w:pPr>
            <w:r>
              <w:rPr>
                <w:rFonts w:cs="Arial"/>
                <w:b/>
                <w:bCs/>
                <w:sz w:val="16"/>
              </w:rPr>
              <w:t>wynik finansowy/dochód</w:t>
            </w:r>
          </w:p>
        </w:tc>
      </w:tr>
      <w:tr w:rsidR="00571F11" w:rsidRPr="00E72835" w14:paraId="0AB081B9" w14:textId="77777777" w:rsidTr="000959AF">
        <w:trPr>
          <w:cantSplit/>
          <w:trHeight w:val="458"/>
        </w:trPr>
        <w:tc>
          <w:tcPr>
            <w:tcW w:w="2055" w:type="dxa"/>
            <w:tcBorders>
              <w:left w:val="single" w:sz="8" w:space="0" w:color="000000"/>
              <w:bottom w:val="single" w:sz="1" w:space="0" w:color="000000"/>
            </w:tcBorders>
            <w:shd w:val="clear" w:color="auto" w:fill="E0E0E0"/>
            <w:vAlign w:val="center"/>
          </w:tcPr>
          <w:p w14:paraId="09765B1E" w14:textId="77777777" w:rsidR="00571F11" w:rsidRPr="00E72835" w:rsidRDefault="00571F11" w:rsidP="004C1FBF">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vAlign w:val="center"/>
          </w:tcPr>
          <w:p w14:paraId="3480936A" w14:textId="77777777" w:rsidR="00571F11" w:rsidRPr="00E72835" w:rsidRDefault="00571F11" w:rsidP="004C1FBF">
            <w:pPr>
              <w:snapToGrid w:val="0"/>
              <w:rPr>
                <w:rFonts w:cs="Arial"/>
                <w:sz w:val="16"/>
              </w:rPr>
            </w:pPr>
          </w:p>
        </w:tc>
        <w:tc>
          <w:tcPr>
            <w:tcW w:w="4621" w:type="dxa"/>
            <w:tcBorders>
              <w:left w:val="single" w:sz="1" w:space="0" w:color="000000"/>
              <w:bottom w:val="single" w:sz="1" w:space="0" w:color="000000"/>
              <w:right w:val="single" w:sz="8" w:space="0" w:color="000000"/>
            </w:tcBorders>
            <w:vAlign w:val="center"/>
          </w:tcPr>
          <w:p w14:paraId="43A421C6" w14:textId="77777777" w:rsidR="00571F11" w:rsidRPr="00E72835" w:rsidRDefault="00571F11" w:rsidP="004C1FBF">
            <w:pPr>
              <w:snapToGrid w:val="0"/>
              <w:rPr>
                <w:rFonts w:cs="Arial"/>
                <w:sz w:val="16"/>
              </w:rPr>
            </w:pPr>
          </w:p>
        </w:tc>
      </w:tr>
      <w:tr w:rsidR="00571F11" w:rsidRPr="00E72835" w14:paraId="5421C86F" w14:textId="77777777" w:rsidTr="000959AF">
        <w:trPr>
          <w:cantSplit/>
          <w:trHeight w:val="458"/>
        </w:trPr>
        <w:tc>
          <w:tcPr>
            <w:tcW w:w="2055" w:type="dxa"/>
            <w:tcBorders>
              <w:left w:val="single" w:sz="8" w:space="0" w:color="000000"/>
              <w:bottom w:val="single" w:sz="4" w:space="0" w:color="auto"/>
            </w:tcBorders>
            <w:shd w:val="clear" w:color="auto" w:fill="E0E0E0"/>
            <w:vAlign w:val="center"/>
          </w:tcPr>
          <w:p w14:paraId="306D530D" w14:textId="77777777" w:rsidR="00571F11" w:rsidRPr="00E72835" w:rsidRDefault="00571F11" w:rsidP="004C1FBF">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vAlign w:val="center"/>
          </w:tcPr>
          <w:p w14:paraId="47FC4E9C" w14:textId="77777777" w:rsidR="00571F11" w:rsidRPr="00E72835" w:rsidRDefault="00571F11" w:rsidP="004C1FBF">
            <w:pPr>
              <w:snapToGrid w:val="0"/>
              <w:rPr>
                <w:rFonts w:cs="Arial"/>
                <w:sz w:val="16"/>
              </w:rPr>
            </w:pPr>
          </w:p>
        </w:tc>
        <w:tc>
          <w:tcPr>
            <w:tcW w:w="4621" w:type="dxa"/>
            <w:tcBorders>
              <w:left w:val="single" w:sz="1" w:space="0" w:color="000000"/>
              <w:bottom w:val="single" w:sz="4" w:space="0" w:color="auto"/>
              <w:right w:val="single" w:sz="8" w:space="0" w:color="000000"/>
            </w:tcBorders>
            <w:vAlign w:val="center"/>
          </w:tcPr>
          <w:p w14:paraId="35608D84" w14:textId="77777777" w:rsidR="00571F11" w:rsidRPr="00E72835" w:rsidRDefault="00571F11" w:rsidP="004C1FBF">
            <w:pPr>
              <w:snapToGrid w:val="0"/>
              <w:rPr>
                <w:rFonts w:cs="Arial"/>
                <w:sz w:val="16"/>
              </w:rPr>
            </w:pPr>
          </w:p>
        </w:tc>
      </w:tr>
      <w:tr w:rsidR="00571F11" w:rsidRPr="00E72835" w14:paraId="147C8EDD" w14:textId="77777777" w:rsidTr="000959AF">
        <w:trPr>
          <w:cantSplit/>
          <w:trHeight w:val="458"/>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F132F1B" w14:textId="77777777" w:rsidR="00571F11" w:rsidRPr="00E72835" w:rsidRDefault="00571F11" w:rsidP="004C1FBF">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vAlign w:val="center"/>
          </w:tcPr>
          <w:p w14:paraId="1F0D57E4" w14:textId="77777777" w:rsidR="00571F11" w:rsidRPr="00E72835" w:rsidRDefault="00571F11" w:rsidP="004C1FBF">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vAlign w:val="center"/>
          </w:tcPr>
          <w:p w14:paraId="5DF17E06" w14:textId="77777777" w:rsidR="00571F11" w:rsidRPr="00E72835" w:rsidRDefault="00571F11" w:rsidP="004C1FBF">
            <w:pPr>
              <w:snapToGrid w:val="0"/>
              <w:rPr>
                <w:rFonts w:cs="Arial"/>
                <w:sz w:val="16"/>
              </w:rPr>
            </w:pPr>
          </w:p>
        </w:tc>
      </w:tr>
      <w:tr w:rsidR="00571F11" w:rsidRPr="00E72835" w14:paraId="02988A99" w14:textId="77777777" w:rsidTr="000959AF">
        <w:trPr>
          <w:cantSplit/>
          <w:trHeight w:val="458"/>
        </w:trPr>
        <w:tc>
          <w:tcPr>
            <w:tcW w:w="2055" w:type="dxa"/>
            <w:tcBorders>
              <w:top w:val="single" w:sz="4" w:space="0" w:color="auto"/>
              <w:left w:val="single" w:sz="8" w:space="0" w:color="000000"/>
              <w:bottom w:val="single" w:sz="8" w:space="0" w:color="000000"/>
            </w:tcBorders>
            <w:shd w:val="clear" w:color="auto" w:fill="E0E0E0"/>
            <w:vAlign w:val="center"/>
          </w:tcPr>
          <w:p w14:paraId="0981703B" w14:textId="77777777" w:rsidR="00571F11" w:rsidRPr="00E72835" w:rsidRDefault="00571F11" w:rsidP="004C1FBF">
            <w:pPr>
              <w:snapToGrid w:val="0"/>
              <w:jc w:val="center"/>
              <w:rPr>
                <w:rFonts w:cs="Arial"/>
                <w:b/>
                <w:bCs/>
                <w:sz w:val="16"/>
              </w:rPr>
            </w:pPr>
            <w:r>
              <w:rPr>
                <w:rFonts w:cs="Arial"/>
                <w:b/>
                <w:bCs/>
                <w:sz w:val="16"/>
              </w:rPr>
              <w:t>n</w:t>
            </w:r>
            <w:r w:rsidRPr="00664AAE">
              <w:rPr>
                <w:rFonts w:cs="Arial"/>
                <w:b/>
                <w:bCs/>
                <w:sz w:val="16"/>
                <w:vertAlign w:val="superscript"/>
              </w:rPr>
              <w:footnoteReference w:id="3"/>
            </w:r>
            <w:r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vAlign w:val="center"/>
          </w:tcPr>
          <w:p w14:paraId="3C9BB9A0" w14:textId="77777777" w:rsidR="00571F11" w:rsidRPr="00E72835" w:rsidRDefault="00571F11" w:rsidP="004C1FBF">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vAlign w:val="center"/>
          </w:tcPr>
          <w:p w14:paraId="3D2D0152" w14:textId="77777777" w:rsidR="00571F11" w:rsidRPr="00E72835" w:rsidRDefault="00571F11" w:rsidP="004C1FBF">
            <w:pPr>
              <w:snapToGrid w:val="0"/>
              <w:rPr>
                <w:rFonts w:cs="Arial"/>
                <w:sz w:val="16"/>
              </w:rPr>
            </w:pPr>
          </w:p>
        </w:tc>
      </w:tr>
    </w:tbl>
    <w:p w14:paraId="5E3C6BBE" w14:textId="34380344" w:rsidR="00571F11" w:rsidRPr="007A663A" w:rsidRDefault="00571F11" w:rsidP="000959AF">
      <w:pPr>
        <w:tabs>
          <w:tab w:val="left" w:pos="1035"/>
        </w:tabs>
        <w:rPr>
          <w:b/>
          <w:bCs/>
          <w:sz w:val="10"/>
          <w:szCs w:val="10"/>
        </w:rPr>
      </w:pPr>
      <w:r w:rsidRPr="007A663A">
        <w:rPr>
          <w:b/>
          <w:bCs/>
          <w:sz w:val="10"/>
          <w:szCs w:val="10"/>
        </w:rPr>
        <w:tab/>
      </w:r>
    </w:p>
    <w:p w14:paraId="4EFE48B7" w14:textId="77777777" w:rsidR="00571F11" w:rsidRPr="00A10627" w:rsidRDefault="00571F11" w:rsidP="00571F11">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0C387584" w14:textId="77777777" w:rsidR="00571F11" w:rsidRDefault="00571F11" w:rsidP="00571F11">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2BAB86BE" w14:textId="5B537E95"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0AA6CD5D" w14:textId="77777777" w:rsidR="00571F11" w:rsidRPr="007A663A" w:rsidRDefault="00571F11" w:rsidP="00571F11">
      <w:pPr>
        <w:rPr>
          <w:rFonts w:cs="Arial"/>
          <w:b/>
          <w:sz w:val="10"/>
          <w:szCs w:val="10"/>
        </w:rPr>
      </w:pPr>
    </w:p>
    <w:p w14:paraId="3C2117FE" w14:textId="77777777" w:rsidR="00571F11" w:rsidRPr="00A10627" w:rsidRDefault="00571F11" w:rsidP="00571F11">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5CA23AE2" w14:textId="77777777" w:rsidR="00571F11" w:rsidRDefault="00571F11" w:rsidP="00571F11">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335C3381" w14:textId="77777777" w:rsidR="00571F11" w:rsidRDefault="00571F11" w:rsidP="00571F11">
      <w:pPr>
        <w:spacing w:line="360" w:lineRule="auto"/>
        <w:rPr>
          <w:rFonts w:cs="Arial"/>
          <w:bCs/>
          <w:sz w:val="16"/>
        </w:rPr>
      </w:pPr>
      <w:r>
        <w:rPr>
          <w:rFonts w:cs="Arial"/>
          <w:bCs/>
          <w:sz w:val="16"/>
        </w:rPr>
        <w:t>..................................................................................................................................................................................................................................</w:t>
      </w:r>
    </w:p>
    <w:p w14:paraId="7330AE6E" w14:textId="6008E639" w:rsidR="00571F11" w:rsidRDefault="00571F11" w:rsidP="00571F11">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CC351DB" w14:textId="77777777" w:rsidR="007A663A" w:rsidRDefault="007A663A">
      <w:pPr>
        <w:suppressAutoHyphens w:val="0"/>
        <w:rPr>
          <w:rFonts w:cs="Arial"/>
          <w:b/>
          <w:sz w:val="18"/>
        </w:rPr>
      </w:pPr>
      <w:r>
        <w:rPr>
          <w:rFonts w:cs="Arial"/>
          <w:b/>
          <w:sz w:val="18"/>
        </w:rPr>
        <w:br w:type="page"/>
      </w:r>
    </w:p>
    <w:p w14:paraId="2DA0B89C" w14:textId="3B3B4B44" w:rsidR="00571F11" w:rsidRDefault="00571F11" w:rsidP="00571F11">
      <w:pPr>
        <w:numPr>
          <w:ilvl w:val="0"/>
          <w:numId w:val="4"/>
        </w:numPr>
        <w:rPr>
          <w:rFonts w:cs="Arial"/>
          <w:b/>
          <w:sz w:val="18"/>
        </w:rPr>
      </w:pPr>
      <w:r>
        <w:rPr>
          <w:rFonts w:cs="Arial"/>
          <w:b/>
          <w:sz w:val="18"/>
        </w:rPr>
        <w:lastRenderedPageBreak/>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09D6FBE3" w14:textId="77777777" w:rsidR="00571F11" w:rsidRDefault="00571F11" w:rsidP="00571F11">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 zał</w:t>
      </w:r>
      <w:r>
        <w:rPr>
          <w:rFonts w:cs="Arial"/>
          <w:i/>
          <w:iCs/>
          <w:sz w:val="16"/>
        </w:rPr>
        <w:t>.</w:t>
      </w:r>
      <w:r w:rsidRPr="000B2073">
        <w:rPr>
          <w:rFonts w:cs="Arial"/>
          <w:i/>
          <w:iCs/>
          <w:sz w:val="16"/>
        </w:rPr>
        <w:t xml:space="preserve"> </w:t>
      </w:r>
      <w:r>
        <w:rPr>
          <w:rFonts w:cs="Arial"/>
          <w:i/>
          <w:iCs/>
          <w:sz w:val="16"/>
        </w:rPr>
        <w:t>6</w:t>
      </w:r>
      <w:r w:rsidRPr="000B2073">
        <w:rPr>
          <w:rFonts w:eastAsia="Arial" w:cs="Arial"/>
          <w:i/>
          <w:iCs/>
          <w:sz w:val="16"/>
        </w:rPr>
        <w:t xml:space="preserve"> do wniosku pożyczkowego</w:t>
      </w:r>
      <w:r w:rsidRPr="000B2073">
        <w:rPr>
          <w:rFonts w:cs="Arial"/>
          <w:i/>
          <w:iCs/>
          <w:sz w:val="16"/>
        </w:rPr>
        <w:t>)</w:t>
      </w:r>
    </w:p>
    <w:p w14:paraId="2008E1C0" w14:textId="77777777" w:rsidR="00571F11" w:rsidRDefault="00571F11" w:rsidP="00571F11">
      <w:pPr>
        <w:spacing w:line="360" w:lineRule="auto"/>
        <w:rPr>
          <w:rFonts w:cs="Arial"/>
          <w:bCs/>
          <w:sz w:val="16"/>
        </w:rPr>
      </w:pPr>
      <w:r>
        <w:rPr>
          <w:rFonts w:cs="Arial"/>
          <w:bCs/>
          <w:sz w:val="16"/>
        </w:rPr>
        <w:t>..................................................................................................................................................................................................................................</w:t>
      </w:r>
    </w:p>
    <w:p w14:paraId="0FC952ED"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397F0F36" w14:textId="76F1713D" w:rsidR="00571F11" w:rsidRPr="007A663A" w:rsidRDefault="00571F11" w:rsidP="00571F11">
      <w:pPr>
        <w:spacing w:line="360" w:lineRule="auto"/>
        <w:rPr>
          <w:rFonts w:eastAsia="Arial" w:cs="Arial"/>
          <w:bCs/>
          <w:sz w:val="10"/>
          <w:szCs w:val="10"/>
        </w:rPr>
      </w:pPr>
      <w:r>
        <w:rPr>
          <w:rFonts w:cs="Arial"/>
          <w:bCs/>
          <w:sz w:val="16"/>
        </w:rPr>
        <w:t>.................................................</w:t>
      </w:r>
      <w:r>
        <w:rPr>
          <w:rFonts w:eastAsia="Arial" w:cs="Arial"/>
          <w:bCs/>
          <w:sz w:val="16"/>
        </w:rPr>
        <w:t xml:space="preserve"> </w:t>
      </w:r>
      <w:r>
        <w:rPr>
          <w:rFonts w:cs="Arial"/>
          <w:bCs/>
          <w:sz w:val="16"/>
        </w:rPr>
        <w:t>...............................................................................................................................................................................</w:t>
      </w:r>
    </w:p>
    <w:p w14:paraId="5A775E89" w14:textId="77777777" w:rsidR="00571F11" w:rsidRPr="00A10627" w:rsidRDefault="00571F11" w:rsidP="00571F11">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30729865" w14:textId="77777777" w:rsidR="00571F11" w:rsidRPr="00A23481" w:rsidRDefault="00571F11" w:rsidP="00571F11">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Pr>
          <w:sz w:val="16"/>
        </w:rPr>
        <w:t>)</w:t>
      </w:r>
    </w:p>
    <w:p w14:paraId="24DFD9DE" w14:textId="77777777" w:rsidR="00571F11" w:rsidRDefault="00571F11" w:rsidP="00571F11">
      <w:pPr>
        <w:spacing w:line="360" w:lineRule="auto"/>
        <w:rPr>
          <w:rFonts w:cs="Arial"/>
          <w:bCs/>
          <w:sz w:val="16"/>
        </w:rPr>
      </w:pPr>
      <w:r>
        <w:rPr>
          <w:rFonts w:cs="Arial"/>
          <w:bCs/>
          <w:sz w:val="16"/>
        </w:rPr>
        <w:t>..................................................................................................................................................................................................................................</w:t>
      </w:r>
    </w:p>
    <w:p w14:paraId="3AB5EF11"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Pr="00E36EA1">
        <w:rPr>
          <w:rFonts w:cs="Arial"/>
          <w:bCs/>
          <w:sz w:val="16"/>
        </w:rPr>
        <w:t xml:space="preserve"> </w:t>
      </w:r>
      <w:r>
        <w:rPr>
          <w:rFonts w:cs="Arial"/>
          <w:bCs/>
          <w:sz w:val="16"/>
        </w:rPr>
        <w:t>..................................................................................................................................................................................................................................</w:t>
      </w:r>
    </w:p>
    <w:p w14:paraId="70A13BB6" w14:textId="77777777" w:rsidR="00571F11" w:rsidRDefault="00571F11" w:rsidP="00571F11">
      <w:pPr>
        <w:spacing w:line="360" w:lineRule="auto"/>
        <w:rPr>
          <w:rFonts w:cs="Arial"/>
          <w:bCs/>
          <w:sz w:val="16"/>
        </w:rPr>
      </w:pPr>
      <w:r>
        <w:rPr>
          <w:rFonts w:cs="Arial"/>
          <w:bCs/>
          <w:sz w:val="16"/>
        </w:rPr>
        <w:t>..................................................................................................................................................................................................................................</w:t>
      </w:r>
    </w:p>
    <w:p w14:paraId="747C9B77"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B65293A" w14:textId="77777777" w:rsidR="00571F11" w:rsidRPr="007A663A" w:rsidRDefault="00571F11" w:rsidP="00571F11">
      <w:pPr>
        <w:spacing w:line="360" w:lineRule="auto"/>
        <w:rPr>
          <w:rFonts w:eastAsia="Arial" w:cs="Arial"/>
          <w:bCs/>
          <w:sz w:val="10"/>
          <w:szCs w:val="10"/>
        </w:rPr>
      </w:pPr>
    </w:p>
    <w:p w14:paraId="22EB7FCC" w14:textId="77777777" w:rsidR="00571F11" w:rsidRPr="00E36EA1" w:rsidRDefault="00571F11" w:rsidP="00571F11">
      <w:pPr>
        <w:numPr>
          <w:ilvl w:val="0"/>
          <w:numId w:val="4"/>
        </w:numPr>
        <w:rPr>
          <w:rFonts w:cs="Arial"/>
          <w:b/>
          <w:sz w:val="18"/>
        </w:rPr>
      </w:pPr>
      <w:r w:rsidRPr="00E36EA1">
        <w:rPr>
          <w:rFonts w:cs="Arial"/>
          <w:b/>
          <w:sz w:val="18"/>
        </w:rPr>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Pr>
          <w:rFonts w:cs="Arial"/>
          <w:b/>
          <w:sz w:val="18"/>
        </w:rPr>
        <w:t xml:space="preserve"> (na dzień złożenia wniosku)</w:t>
      </w:r>
      <w:r w:rsidRPr="00E36EA1">
        <w:rPr>
          <w:rFonts w:cs="Arial"/>
          <w:b/>
          <w:sz w:val="18"/>
        </w:rPr>
        <w:t>.</w:t>
      </w:r>
    </w:p>
    <w:p w14:paraId="70780081" w14:textId="77777777" w:rsidR="00571F11" w:rsidRPr="007A663A" w:rsidRDefault="00571F11" w:rsidP="00571F11">
      <w:pPr>
        <w:rPr>
          <w:rFonts w:cs="Arial"/>
          <w:b/>
          <w:sz w:val="10"/>
          <w:szCs w:val="10"/>
        </w:rPr>
      </w:pPr>
    </w:p>
    <w:p w14:paraId="46B84807" w14:textId="77777777" w:rsidR="00571F11" w:rsidRDefault="00571F11" w:rsidP="00571F11">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571F11" w14:paraId="28288F65" w14:textId="77777777" w:rsidTr="004C1FB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53A7138A" w14:textId="77777777" w:rsidR="00571F11" w:rsidRDefault="00571F11" w:rsidP="004C1FBF">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BA58693" w14:textId="77777777" w:rsidR="00571F11" w:rsidRDefault="00571F11" w:rsidP="004C1FBF">
            <w:pPr>
              <w:snapToGrid w:val="0"/>
              <w:jc w:val="center"/>
              <w:rPr>
                <w:b/>
                <w:bCs/>
                <w:sz w:val="16"/>
              </w:rPr>
            </w:pPr>
          </w:p>
        </w:tc>
      </w:tr>
      <w:tr w:rsidR="00571F11" w14:paraId="558AE59C" w14:textId="77777777" w:rsidTr="004C1FBF">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3711CEF0" w14:textId="77777777" w:rsidR="00571F11" w:rsidRPr="00BA45C6" w:rsidRDefault="00571F11" w:rsidP="004C1FBF">
            <w:pPr>
              <w:snapToGrid w:val="0"/>
              <w:jc w:val="center"/>
              <w:rPr>
                <w:b/>
                <w:bCs/>
                <w:sz w:val="16"/>
              </w:rPr>
            </w:pPr>
            <w:r w:rsidRPr="00BA45C6">
              <w:rPr>
                <w:rFonts w:cs="Calibri"/>
                <w:b/>
                <w:sz w:val="16"/>
                <w:szCs w:val="16"/>
              </w:rPr>
              <w:t>lokalizacja</w:t>
            </w:r>
          </w:p>
        </w:tc>
        <w:tc>
          <w:tcPr>
            <w:tcW w:w="2158" w:type="dxa"/>
            <w:tcBorders>
              <w:top w:val="single" w:sz="2" w:space="0" w:color="auto"/>
              <w:left w:val="single" w:sz="1" w:space="0" w:color="000000"/>
              <w:bottom w:val="single" w:sz="2" w:space="0" w:color="auto"/>
            </w:tcBorders>
            <w:shd w:val="clear" w:color="auto" w:fill="E0E0E0"/>
            <w:vAlign w:val="center"/>
          </w:tcPr>
          <w:p w14:paraId="413C9E56" w14:textId="77777777" w:rsidR="00571F11" w:rsidRPr="00BA45C6" w:rsidRDefault="00571F11" w:rsidP="004C1FBF">
            <w:pPr>
              <w:snapToGrid w:val="0"/>
              <w:jc w:val="center"/>
              <w:rPr>
                <w:b/>
                <w:bCs/>
                <w:sz w:val="16"/>
              </w:rPr>
            </w:pPr>
            <w:r w:rsidRPr="00BA45C6">
              <w:rPr>
                <w:rFonts w:cs="Calibri"/>
                <w:b/>
                <w:sz w:val="16"/>
                <w:szCs w:val="16"/>
              </w:rPr>
              <w:t>numer Księgi Wieczystej</w:t>
            </w:r>
          </w:p>
        </w:tc>
        <w:tc>
          <w:tcPr>
            <w:tcW w:w="1451" w:type="dxa"/>
            <w:gridSpan w:val="2"/>
            <w:tcBorders>
              <w:left w:val="single" w:sz="1" w:space="0" w:color="000000"/>
              <w:bottom w:val="single" w:sz="2" w:space="0" w:color="auto"/>
            </w:tcBorders>
            <w:shd w:val="clear" w:color="auto" w:fill="E0E0E0"/>
            <w:vAlign w:val="center"/>
          </w:tcPr>
          <w:p w14:paraId="4D931837" w14:textId="77777777" w:rsidR="00571F11" w:rsidRPr="00BA45C6" w:rsidRDefault="00571F11" w:rsidP="004C1FBF">
            <w:pPr>
              <w:snapToGrid w:val="0"/>
              <w:jc w:val="center"/>
              <w:rPr>
                <w:b/>
                <w:bCs/>
                <w:sz w:val="16"/>
              </w:rPr>
            </w:pPr>
            <w:r w:rsidRPr="00BA45C6">
              <w:rPr>
                <w:rFonts w:cs="Calibri"/>
                <w:b/>
                <w:sz w:val="16"/>
                <w:szCs w:val="16"/>
              </w:rPr>
              <w:t>powierzchnia</w:t>
            </w:r>
          </w:p>
        </w:tc>
        <w:tc>
          <w:tcPr>
            <w:tcW w:w="1800" w:type="dxa"/>
            <w:tcBorders>
              <w:left w:val="single" w:sz="1" w:space="0" w:color="000000"/>
              <w:bottom w:val="single" w:sz="1" w:space="0" w:color="000000"/>
            </w:tcBorders>
            <w:shd w:val="clear" w:color="auto" w:fill="E0E0E0"/>
            <w:vAlign w:val="center"/>
          </w:tcPr>
          <w:p w14:paraId="1F14E10E"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7F0A9F36"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63595FE6" w14:textId="77777777" w:rsidTr="004C1FBF">
        <w:trPr>
          <w:cantSplit/>
          <w:trHeight w:val="350"/>
        </w:trPr>
        <w:tc>
          <w:tcPr>
            <w:tcW w:w="2481" w:type="dxa"/>
            <w:tcBorders>
              <w:left w:val="single" w:sz="8" w:space="0" w:color="000000"/>
              <w:bottom w:val="single" w:sz="1" w:space="0" w:color="000000"/>
            </w:tcBorders>
          </w:tcPr>
          <w:p w14:paraId="4C97696A" w14:textId="77777777" w:rsidR="00571F11" w:rsidRPr="00BA45C6" w:rsidRDefault="00571F11" w:rsidP="004C1FBF">
            <w:pPr>
              <w:snapToGrid w:val="0"/>
              <w:rPr>
                <w:b/>
                <w:bCs/>
                <w:sz w:val="16"/>
              </w:rPr>
            </w:pPr>
          </w:p>
        </w:tc>
        <w:tc>
          <w:tcPr>
            <w:tcW w:w="2158" w:type="dxa"/>
            <w:tcBorders>
              <w:top w:val="single" w:sz="2" w:space="0" w:color="auto"/>
              <w:left w:val="single" w:sz="1" w:space="0" w:color="000000"/>
              <w:bottom w:val="single" w:sz="2" w:space="0" w:color="auto"/>
            </w:tcBorders>
          </w:tcPr>
          <w:p w14:paraId="67B3D5E1" w14:textId="77777777" w:rsidR="00571F11" w:rsidRPr="00BA45C6" w:rsidRDefault="00571F11" w:rsidP="004C1FBF">
            <w:pPr>
              <w:snapToGrid w:val="0"/>
              <w:rPr>
                <w:sz w:val="16"/>
              </w:rPr>
            </w:pPr>
          </w:p>
        </w:tc>
        <w:tc>
          <w:tcPr>
            <w:tcW w:w="1451" w:type="dxa"/>
            <w:gridSpan w:val="2"/>
            <w:tcBorders>
              <w:top w:val="single" w:sz="2" w:space="0" w:color="auto"/>
              <w:left w:val="single" w:sz="1" w:space="0" w:color="000000"/>
              <w:bottom w:val="single" w:sz="2" w:space="0" w:color="auto"/>
            </w:tcBorders>
          </w:tcPr>
          <w:p w14:paraId="792118CA" w14:textId="77777777" w:rsidR="00571F11" w:rsidRPr="00BA45C6" w:rsidRDefault="00571F11" w:rsidP="004C1FBF">
            <w:pPr>
              <w:snapToGrid w:val="0"/>
              <w:rPr>
                <w:sz w:val="16"/>
              </w:rPr>
            </w:pPr>
          </w:p>
        </w:tc>
        <w:tc>
          <w:tcPr>
            <w:tcW w:w="1800" w:type="dxa"/>
            <w:tcBorders>
              <w:left w:val="single" w:sz="1" w:space="0" w:color="000000"/>
              <w:bottom w:val="single" w:sz="1" w:space="0" w:color="000000"/>
            </w:tcBorders>
          </w:tcPr>
          <w:p w14:paraId="05C0E77C"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547D3B50" w14:textId="77777777" w:rsidR="00571F11" w:rsidRPr="00BA45C6" w:rsidRDefault="00571F11" w:rsidP="004C1FBF">
            <w:pPr>
              <w:snapToGrid w:val="0"/>
              <w:rPr>
                <w:sz w:val="16"/>
              </w:rPr>
            </w:pPr>
          </w:p>
        </w:tc>
      </w:tr>
      <w:tr w:rsidR="00571F11" w14:paraId="227FC138" w14:textId="77777777" w:rsidTr="004C1FBF">
        <w:trPr>
          <w:cantSplit/>
          <w:trHeight w:val="350"/>
        </w:trPr>
        <w:tc>
          <w:tcPr>
            <w:tcW w:w="2481" w:type="dxa"/>
            <w:tcBorders>
              <w:left w:val="single" w:sz="8" w:space="0" w:color="000000"/>
              <w:bottom w:val="single" w:sz="1" w:space="0" w:color="000000"/>
            </w:tcBorders>
          </w:tcPr>
          <w:p w14:paraId="76C0F3B6" w14:textId="77777777" w:rsidR="00571F11" w:rsidRPr="00BA45C6" w:rsidRDefault="00571F11" w:rsidP="004C1FBF">
            <w:pPr>
              <w:snapToGrid w:val="0"/>
              <w:rPr>
                <w:b/>
                <w:bCs/>
                <w:sz w:val="16"/>
              </w:rPr>
            </w:pPr>
          </w:p>
        </w:tc>
        <w:tc>
          <w:tcPr>
            <w:tcW w:w="2158" w:type="dxa"/>
            <w:tcBorders>
              <w:top w:val="single" w:sz="2" w:space="0" w:color="auto"/>
              <w:left w:val="single" w:sz="1" w:space="0" w:color="000000"/>
              <w:bottom w:val="single" w:sz="2" w:space="0" w:color="auto"/>
            </w:tcBorders>
          </w:tcPr>
          <w:p w14:paraId="6352824E" w14:textId="77777777" w:rsidR="00571F11" w:rsidRPr="00BA45C6" w:rsidRDefault="00571F11" w:rsidP="004C1FBF">
            <w:pPr>
              <w:snapToGrid w:val="0"/>
              <w:rPr>
                <w:sz w:val="16"/>
              </w:rPr>
            </w:pPr>
          </w:p>
        </w:tc>
        <w:tc>
          <w:tcPr>
            <w:tcW w:w="1451" w:type="dxa"/>
            <w:gridSpan w:val="2"/>
            <w:tcBorders>
              <w:top w:val="single" w:sz="2" w:space="0" w:color="auto"/>
              <w:left w:val="single" w:sz="1" w:space="0" w:color="000000"/>
              <w:bottom w:val="single" w:sz="2" w:space="0" w:color="auto"/>
            </w:tcBorders>
          </w:tcPr>
          <w:p w14:paraId="6F5DC778" w14:textId="77777777" w:rsidR="00571F11" w:rsidRPr="00BA45C6" w:rsidRDefault="00571F11" w:rsidP="004C1FBF">
            <w:pPr>
              <w:snapToGrid w:val="0"/>
              <w:rPr>
                <w:sz w:val="16"/>
              </w:rPr>
            </w:pPr>
          </w:p>
        </w:tc>
        <w:tc>
          <w:tcPr>
            <w:tcW w:w="1800" w:type="dxa"/>
            <w:tcBorders>
              <w:left w:val="single" w:sz="1" w:space="0" w:color="000000"/>
              <w:bottom w:val="single" w:sz="1" w:space="0" w:color="000000"/>
            </w:tcBorders>
          </w:tcPr>
          <w:p w14:paraId="7BBA3E53"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32F6008C" w14:textId="77777777" w:rsidR="00571F11" w:rsidRPr="00BA45C6" w:rsidRDefault="00571F11" w:rsidP="004C1FBF">
            <w:pPr>
              <w:snapToGrid w:val="0"/>
              <w:rPr>
                <w:sz w:val="16"/>
              </w:rPr>
            </w:pPr>
          </w:p>
        </w:tc>
      </w:tr>
      <w:tr w:rsidR="00571F11" w14:paraId="0B0C1592" w14:textId="77777777" w:rsidTr="004C1FBF">
        <w:trPr>
          <w:cantSplit/>
          <w:trHeight w:val="350"/>
        </w:trPr>
        <w:tc>
          <w:tcPr>
            <w:tcW w:w="2481" w:type="dxa"/>
            <w:tcBorders>
              <w:left w:val="single" w:sz="8" w:space="0" w:color="000000"/>
              <w:bottom w:val="single" w:sz="1" w:space="0" w:color="000000"/>
            </w:tcBorders>
          </w:tcPr>
          <w:p w14:paraId="1A244A54" w14:textId="77777777" w:rsidR="00571F11" w:rsidRPr="00BA45C6" w:rsidRDefault="00571F11" w:rsidP="004C1FBF">
            <w:pPr>
              <w:snapToGrid w:val="0"/>
              <w:rPr>
                <w:b/>
                <w:bCs/>
                <w:sz w:val="16"/>
              </w:rPr>
            </w:pPr>
          </w:p>
        </w:tc>
        <w:tc>
          <w:tcPr>
            <w:tcW w:w="2158" w:type="dxa"/>
            <w:tcBorders>
              <w:top w:val="single" w:sz="2" w:space="0" w:color="auto"/>
              <w:left w:val="single" w:sz="1" w:space="0" w:color="000000"/>
              <w:bottom w:val="single" w:sz="2" w:space="0" w:color="auto"/>
            </w:tcBorders>
          </w:tcPr>
          <w:p w14:paraId="7D4428D7" w14:textId="77777777" w:rsidR="00571F11" w:rsidRPr="00BA45C6" w:rsidRDefault="00571F11" w:rsidP="004C1FB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tcPr>
          <w:p w14:paraId="3ADFC661" w14:textId="77777777" w:rsidR="00571F11" w:rsidRPr="00BA45C6" w:rsidRDefault="00571F11" w:rsidP="004C1FBF">
            <w:pPr>
              <w:snapToGrid w:val="0"/>
              <w:rPr>
                <w:sz w:val="16"/>
              </w:rPr>
            </w:pPr>
          </w:p>
        </w:tc>
        <w:tc>
          <w:tcPr>
            <w:tcW w:w="1800" w:type="dxa"/>
            <w:tcBorders>
              <w:left w:val="single" w:sz="2" w:space="0" w:color="auto"/>
              <w:bottom w:val="single" w:sz="1" w:space="0" w:color="000000"/>
              <w:right w:val="single" w:sz="2" w:space="0" w:color="auto"/>
            </w:tcBorders>
          </w:tcPr>
          <w:p w14:paraId="35CA3DE6" w14:textId="77777777" w:rsidR="00571F11" w:rsidRPr="00BA45C6" w:rsidRDefault="00571F11" w:rsidP="004C1FBF">
            <w:pPr>
              <w:snapToGrid w:val="0"/>
              <w:rPr>
                <w:sz w:val="16"/>
              </w:rPr>
            </w:pPr>
          </w:p>
        </w:tc>
        <w:tc>
          <w:tcPr>
            <w:tcW w:w="2106" w:type="dxa"/>
            <w:tcBorders>
              <w:left w:val="single" w:sz="2" w:space="0" w:color="auto"/>
              <w:bottom w:val="single" w:sz="1" w:space="0" w:color="000000"/>
              <w:right w:val="single" w:sz="8" w:space="0" w:color="000000"/>
            </w:tcBorders>
          </w:tcPr>
          <w:p w14:paraId="2AB55F0C" w14:textId="77777777" w:rsidR="00571F11" w:rsidRPr="00BA45C6" w:rsidRDefault="00571F11" w:rsidP="004C1FBF">
            <w:pPr>
              <w:snapToGrid w:val="0"/>
              <w:rPr>
                <w:sz w:val="16"/>
              </w:rPr>
            </w:pPr>
          </w:p>
        </w:tc>
      </w:tr>
      <w:tr w:rsidR="00571F11" w14:paraId="0688CC7A" w14:textId="77777777" w:rsidTr="007A663A">
        <w:trPr>
          <w:cantSplit/>
          <w:trHeight w:val="350"/>
        </w:trPr>
        <w:tc>
          <w:tcPr>
            <w:tcW w:w="7890" w:type="dxa"/>
            <w:gridSpan w:val="5"/>
            <w:tcBorders>
              <w:left w:val="single" w:sz="8" w:space="0" w:color="000000"/>
              <w:bottom w:val="single" w:sz="2" w:space="0" w:color="000000"/>
              <w:right w:val="single" w:sz="2" w:space="0" w:color="auto"/>
            </w:tcBorders>
            <w:vAlign w:val="center"/>
          </w:tcPr>
          <w:p w14:paraId="69A43D15" w14:textId="77777777" w:rsidR="00571F11" w:rsidRPr="00BA45C6" w:rsidRDefault="00571F11" w:rsidP="004C1FBF">
            <w:pPr>
              <w:snapToGrid w:val="0"/>
              <w:jc w:val="right"/>
              <w:rPr>
                <w:sz w:val="16"/>
              </w:rPr>
            </w:pPr>
            <w:r w:rsidRPr="00BA45C6">
              <w:rPr>
                <w:b/>
                <w:bCs/>
                <w:sz w:val="18"/>
              </w:rPr>
              <w:t>ogółem:</w:t>
            </w:r>
          </w:p>
        </w:tc>
        <w:tc>
          <w:tcPr>
            <w:tcW w:w="2106" w:type="dxa"/>
            <w:tcBorders>
              <w:left w:val="single" w:sz="2" w:space="0" w:color="auto"/>
              <w:bottom w:val="single" w:sz="2" w:space="0" w:color="000000"/>
              <w:right w:val="single" w:sz="8" w:space="0" w:color="000000"/>
            </w:tcBorders>
          </w:tcPr>
          <w:p w14:paraId="5CC82D90" w14:textId="77777777" w:rsidR="00571F11" w:rsidRPr="00BA45C6" w:rsidRDefault="00571F11" w:rsidP="004C1FBF">
            <w:pPr>
              <w:snapToGrid w:val="0"/>
              <w:rPr>
                <w:sz w:val="16"/>
              </w:rPr>
            </w:pPr>
          </w:p>
        </w:tc>
      </w:tr>
      <w:tr w:rsidR="00571F11" w14:paraId="751B51BC" w14:textId="77777777" w:rsidTr="000959AF">
        <w:trPr>
          <w:cantSplit/>
          <w:trHeight w:val="170"/>
        </w:trPr>
        <w:tc>
          <w:tcPr>
            <w:tcW w:w="6090" w:type="dxa"/>
            <w:gridSpan w:val="4"/>
            <w:tcBorders>
              <w:top w:val="single" w:sz="8" w:space="0" w:color="000000"/>
              <w:left w:val="single" w:sz="8" w:space="0" w:color="000000"/>
              <w:bottom w:val="single" w:sz="1" w:space="0" w:color="000000"/>
              <w:right w:val="single" w:sz="2" w:space="0" w:color="auto"/>
            </w:tcBorders>
            <w:shd w:val="clear" w:color="auto" w:fill="E0E0E0"/>
            <w:vAlign w:val="center"/>
          </w:tcPr>
          <w:p w14:paraId="49190BA8" w14:textId="5A07D6DF" w:rsidR="00571F11" w:rsidRPr="00BA45C6" w:rsidRDefault="00571F11" w:rsidP="004C1FBF">
            <w:pPr>
              <w:snapToGrid w:val="0"/>
              <w:rPr>
                <w:b/>
                <w:bCs/>
                <w:sz w:val="16"/>
              </w:rPr>
            </w:pPr>
            <w:r w:rsidRPr="00BA45C6">
              <w:rPr>
                <w:b/>
                <w:bCs/>
                <w:sz w:val="16"/>
              </w:rPr>
              <w:t>nieruchomości</w:t>
            </w:r>
            <w:r w:rsidRPr="00BA45C6">
              <w:rPr>
                <w:rFonts w:eastAsia="Arial" w:cs="Arial"/>
                <w:b/>
                <w:bCs/>
                <w:sz w:val="16"/>
              </w:rPr>
              <w:t xml:space="preserve"> - </w:t>
            </w:r>
            <w:r w:rsidRPr="00BA45C6">
              <w:rPr>
                <w:b/>
                <w:bCs/>
                <w:sz w:val="16"/>
              </w:rPr>
              <w:t>budynki</w:t>
            </w:r>
          </w:p>
        </w:tc>
        <w:tc>
          <w:tcPr>
            <w:tcW w:w="1800" w:type="dxa"/>
            <w:tcBorders>
              <w:top w:val="single" w:sz="8" w:space="0" w:color="000000"/>
              <w:left w:val="single" w:sz="2" w:space="0" w:color="auto"/>
              <w:bottom w:val="single" w:sz="2" w:space="0" w:color="auto"/>
              <w:right w:val="single" w:sz="2" w:space="0" w:color="auto"/>
            </w:tcBorders>
            <w:shd w:val="clear" w:color="auto" w:fill="E0E0E0"/>
            <w:vAlign w:val="center"/>
          </w:tcPr>
          <w:p w14:paraId="60E113BB" w14:textId="77777777" w:rsidR="00571F11" w:rsidRPr="00BA45C6" w:rsidRDefault="00571F11" w:rsidP="004C1FBF">
            <w:pPr>
              <w:snapToGrid w:val="0"/>
              <w:rPr>
                <w:b/>
                <w:bCs/>
                <w:sz w:val="16"/>
              </w:rPr>
            </w:pPr>
          </w:p>
        </w:tc>
        <w:tc>
          <w:tcPr>
            <w:tcW w:w="2106" w:type="dxa"/>
            <w:tcBorders>
              <w:top w:val="single" w:sz="8" w:space="0" w:color="000000"/>
              <w:left w:val="single" w:sz="2" w:space="0" w:color="auto"/>
              <w:bottom w:val="single" w:sz="1" w:space="0" w:color="000000"/>
              <w:right w:val="single" w:sz="8" w:space="0" w:color="000000"/>
            </w:tcBorders>
            <w:shd w:val="clear" w:color="auto" w:fill="E0E0E0"/>
          </w:tcPr>
          <w:p w14:paraId="35BED5C2" w14:textId="77777777" w:rsidR="00571F11" w:rsidRPr="00BA45C6" w:rsidRDefault="00571F11" w:rsidP="004C1FBF">
            <w:pPr>
              <w:snapToGrid w:val="0"/>
              <w:jc w:val="center"/>
              <w:rPr>
                <w:b/>
                <w:bCs/>
                <w:sz w:val="16"/>
              </w:rPr>
            </w:pPr>
          </w:p>
        </w:tc>
      </w:tr>
      <w:tr w:rsidR="00571F11" w14:paraId="65CD85A3" w14:textId="77777777" w:rsidTr="004C1FBF">
        <w:trPr>
          <w:cantSplit/>
          <w:trHeight w:val="170"/>
        </w:trPr>
        <w:tc>
          <w:tcPr>
            <w:tcW w:w="2481" w:type="dxa"/>
            <w:tcBorders>
              <w:left w:val="single" w:sz="8" w:space="0" w:color="000000"/>
              <w:bottom w:val="single" w:sz="1" w:space="0" w:color="000000"/>
            </w:tcBorders>
            <w:shd w:val="clear" w:color="auto" w:fill="E0E0E0"/>
            <w:vAlign w:val="center"/>
          </w:tcPr>
          <w:p w14:paraId="341B8678" w14:textId="77777777" w:rsidR="00571F11" w:rsidRPr="00BA45C6" w:rsidRDefault="00571F11" w:rsidP="004C1FBF">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1F027619" w14:textId="77777777" w:rsidR="00571F11" w:rsidRPr="00BA45C6" w:rsidRDefault="00571F11" w:rsidP="004C1FBF">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3C796204" w14:textId="77777777" w:rsidR="00571F11" w:rsidRPr="00BA45C6" w:rsidRDefault="00571F11" w:rsidP="004C1FBF">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17B2117E"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2555C0AD"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18A48D25" w14:textId="77777777" w:rsidTr="004C1FBF">
        <w:trPr>
          <w:cantSplit/>
          <w:trHeight w:val="330"/>
        </w:trPr>
        <w:tc>
          <w:tcPr>
            <w:tcW w:w="2481" w:type="dxa"/>
            <w:tcBorders>
              <w:left w:val="single" w:sz="8" w:space="0" w:color="000000"/>
              <w:bottom w:val="single" w:sz="1" w:space="0" w:color="000000"/>
            </w:tcBorders>
          </w:tcPr>
          <w:p w14:paraId="188CA16C"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66197297" w14:textId="77777777" w:rsidR="00571F11" w:rsidRPr="00BA45C6" w:rsidRDefault="00571F11" w:rsidP="004C1FBF">
            <w:pPr>
              <w:snapToGrid w:val="0"/>
              <w:rPr>
                <w:sz w:val="16"/>
              </w:rPr>
            </w:pPr>
          </w:p>
        </w:tc>
        <w:tc>
          <w:tcPr>
            <w:tcW w:w="1442" w:type="dxa"/>
            <w:tcBorders>
              <w:left w:val="single" w:sz="1" w:space="0" w:color="000000"/>
              <w:bottom w:val="single" w:sz="1" w:space="0" w:color="000000"/>
            </w:tcBorders>
          </w:tcPr>
          <w:p w14:paraId="794DFA32"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3F844D38"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51933D53" w14:textId="77777777" w:rsidR="00571F11" w:rsidRPr="00BA45C6" w:rsidRDefault="00571F11" w:rsidP="004C1FBF">
            <w:pPr>
              <w:snapToGrid w:val="0"/>
              <w:rPr>
                <w:sz w:val="16"/>
              </w:rPr>
            </w:pPr>
          </w:p>
        </w:tc>
      </w:tr>
      <w:tr w:rsidR="00571F11" w14:paraId="292EF91B" w14:textId="77777777" w:rsidTr="004C1FBF">
        <w:trPr>
          <w:cantSplit/>
          <w:trHeight w:val="330"/>
        </w:trPr>
        <w:tc>
          <w:tcPr>
            <w:tcW w:w="2481" w:type="dxa"/>
            <w:tcBorders>
              <w:left w:val="single" w:sz="8" w:space="0" w:color="000000"/>
              <w:bottom w:val="single" w:sz="1" w:space="0" w:color="000000"/>
            </w:tcBorders>
          </w:tcPr>
          <w:p w14:paraId="7BC77ECF"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2F58B825" w14:textId="77777777" w:rsidR="00571F11" w:rsidRPr="00BA45C6" w:rsidRDefault="00571F11" w:rsidP="004C1FBF">
            <w:pPr>
              <w:snapToGrid w:val="0"/>
              <w:rPr>
                <w:sz w:val="16"/>
              </w:rPr>
            </w:pPr>
          </w:p>
        </w:tc>
        <w:tc>
          <w:tcPr>
            <w:tcW w:w="1442" w:type="dxa"/>
            <w:tcBorders>
              <w:left w:val="single" w:sz="1" w:space="0" w:color="000000"/>
              <w:bottom w:val="single" w:sz="2" w:space="0" w:color="auto"/>
            </w:tcBorders>
          </w:tcPr>
          <w:p w14:paraId="799D4179"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1" w:space="0" w:color="000000"/>
            </w:tcBorders>
          </w:tcPr>
          <w:p w14:paraId="20E5BD97"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28A6FC6F" w14:textId="77777777" w:rsidR="00571F11" w:rsidRPr="00BA45C6" w:rsidRDefault="00571F11" w:rsidP="004C1FBF">
            <w:pPr>
              <w:snapToGrid w:val="0"/>
              <w:rPr>
                <w:sz w:val="16"/>
              </w:rPr>
            </w:pPr>
          </w:p>
        </w:tc>
      </w:tr>
      <w:tr w:rsidR="00571F11" w14:paraId="7A99D50B" w14:textId="77777777" w:rsidTr="004C1FBF">
        <w:trPr>
          <w:cantSplit/>
          <w:trHeight w:val="330"/>
        </w:trPr>
        <w:tc>
          <w:tcPr>
            <w:tcW w:w="2481" w:type="dxa"/>
            <w:tcBorders>
              <w:left w:val="single" w:sz="8" w:space="0" w:color="000000"/>
              <w:bottom w:val="single" w:sz="1" w:space="0" w:color="000000"/>
            </w:tcBorders>
            <w:vAlign w:val="center"/>
          </w:tcPr>
          <w:p w14:paraId="0A173EEE"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38D5D3D4"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1" w:space="0" w:color="000000"/>
            </w:tcBorders>
          </w:tcPr>
          <w:p w14:paraId="7E2C3BA9" w14:textId="77777777" w:rsidR="00571F11" w:rsidRPr="00BA45C6" w:rsidRDefault="00571F11" w:rsidP="004C1FBF">
            <w:pPr>
              <w:snapToGrid w:val="0"/>
              <w:rPr>
                <w:sz w:val="16"/>
              </w:rPr>
            </w:pPr>
          </w:p>
        </w:tc>
        <w:tc>
          <w:tcPr>
            <w:tcW w:w="1800" w:type="dxa"/>
            <w:tcBorders>
              <w:left w:val="single" w:sz="1" w:space="0" w:color="000000"/>
              <w:bottom w:val="single" w:sz="2" w:space="0" w:color="auto"/>
            </w:tcBorders>
          </w:tcPr>
          <w:p w14:paraId="01F9C5D3"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6626D3D7" w14:textId="77777777" w:rsidR="00571F11" w:rsidRPr="00BA45C6" w:rsidRDefault="00571F11" w:rsidP="004C1FBF">
            <w:pPr>
              <w:snapToGrid w:val="0"/>
              <w:rPr>
                <w:sz w:val="16"/>
              </w:rPr>
            </w:pPr>
          </w:p>
        </w:tc>
      </w:tr>
      <w:tr w:rsidR="00571F11" w14:paraId="2E5B60E0" w14:textId="77777777" w:rsidTr="004C1FBF">
        <w:trPr>
          <w:cantSplit/>
          <w:trHeight w:val="330"/>
        </w:trPr>
        <w:tc>
          <w:tcPr>
            <w:tcW w:w="7890" w:type="dxa"/>
            <w:gridSpan w:val="5"/>
            <w:tcBorders>
              <w:left w:val="single" w:sz="8" w:space="0" w:color="000000"/>
              <w:bottom w:val="single" w:sz="1" w:space="0" w:color="000000"/>
            </w:tcBorders>
            <w:vAlign w:val="center"/>
          </w:tcPr>
          <w:p w14:paraId="7A8EF417" w14:textId="77777777" w:rsidR="00571F11" w:rsidRPr="00BA45C6" w:rsidRDefault="00571F11" w:rsidP="004C1FBF">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tcPr>
          <w:p w14:paraId="5937022D" w14:textId="77777777" w:rsidR="00571F11" w:rsidRPr="00BA45C6" w:rsidRDefault="00571F11" w:rsidP="004C1FBF">
            <w:pPr>
              <w:snapToGrid w:val="0"/>
              <w:rPr>
                <w:sz w:val="16"/>
              </w:rPr>
            </w:pPr>
          </w:p>
        </w:tc>
      </w:tr>
      <w:tr w:rsidR="00571F11" w14:paraId="2818B337" w14:textId="77777777" w:rsidTr="004C1FBF">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02A033C4" w14:textId="77777777" w:rsidR="00571F11" w:rsidRPr="00BA45C6" w:rsidRDefault="00571F11" w:rsidP="004C1FBF">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56EE9721" w14:textId="77777777" w:rsidR="00571F11" w:rsidRPr="00BA45C6" w:rsidRDefault="00571F11" w:rsidP="004C1FBF">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1A28BE49" w14:textId="77777777" w:rsidR="00571F11" w:rsidRPr="00BA45C6" w:rsidRDefault="00571F11" w:rsidP="004C1FBF">
            <w:pPr>
              <w:snapToGrid w:val="0"/>
              <w:jc w:val="center"/>
              <w:rPr>
                <w:b/>
                <w:bCs/>
                <w:sz w:val="16"/>
              </w:rPr>
            </w:pPr>
          </w:p>
        </w:tc>
      </w:tr>
      <w:tr w:rsidR="00571F11" w14:paraId="48CE2525" w14:textId="77777777" w:rsidTr="004C1FBF">
        <w:trPr>
          <w:cantSplit/>
          <w:trHeight w:val="170"/>
        </w:trPr>
        <w:tc>
          <w:tcPr>
            <w:tcW w:w="2481" w:type="dxa"/>
            <w:tcBorders>
              <w:left w:val="single" w:sz="8" w:space="0" w:color="000000"/>
              <w:bottom w:val="single" w:sz="1" w:space="0" w:color="000000"/>
            </w:tcBorders>
            <w:shd w:val="clear" w:color="auto" w:fill="E0E0E0"/>
            <w:vAlign w:val="center"/>
          </w:tcPr>
          <w:p w14:paraId="569FFD67" w14:textId="77777777" w:rsidR="00571F11" w:rsidRPr="00BA45C6" w:rsidRDefault="00571F11" w:rsidP="004C1FBF">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52C929A4" w14:textId="77777777" w:rsidR="00571F11" w:rsidRPr="00BA45C6" w:rsidRDefault="00571F11" w:rsidP="004C1FBF">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0A4F4E86" w14:textId="77777777" w:rsidR="00571F11" w:rsidRPr="00BA45C6" w:rsidRDefault="00571F11" w:rsidP="004C1FBF">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1F842B45"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2C7CBF93"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34FC9234" w14:textId="77777777" w:rsidTr="004C1FBF">
        <w:trPr>
          <w:cantSplit/>
          <w:trHeight w:val="340"/>
        </w:trPr>
        <w:tc>
          <w:tcPr>
            <w:tcW w:w="2481" w:type="dxa"/>
            <w:tcBorders>
              <w:left w:val="single" w:sz="8" w:space="0" w:color="000000"/>
              <w:bottom w:val="single" w:sz="1" w:space="0" w:color="000000"/>
            </w:tcBorders>
          </w:tcPr>
          <w:p w14:paraId="2773E5DE"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24463EEE" w14:textId="77777777" w:rsidR="00571F11" w:rsidRPr="00BA45C6" w:rsidRDefault="00571F11" w:rsidP="004C1FBF">
            <w:pPr>
              <w:snapToGrid w:val="0"/>
              <w:rPr>
                <w:sz w:val="16"/>
              </w:rPr>
            </w:pPr>
          </w:p>
        </w:tc>
        <w:tc>
          <w:tcPr>
            <w:tcW w:w="1442" w:type="dxa"/>
            <w:tcBorders>
              <w:left w:val="single" w:sz="1" w:space="0" w:color="000000"/>
              <w:bottom w:val="single" w:sz="2" w:space="0" w:color="auto"/>
            </w:tcBorders>
          </w:tcPr>
          <w:p w14:paraId="35E8FCAA"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1" w:space="0" w:color="000000"/>
            </w:tcBorders>
          </w:tcPr>
          <w:p w14:paraId="4631D52F"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00CC343C" w14:textId="77777777" w:rsidR="00571F11" w:rsidRPr="00BA45C6" w:rsidRDefault="00571F11" w:rsidP="004C1FBF">
            <w:pPr>
              <w:snapToGrid w:val="0"/>
              <w:rPr>
                <w:sz w:val="16"/>
              </w:rPr>
            </w:pPr>
          </w:p>
        </w:tc>
      </w:tr>
      <w:tr w:rsidR="00571F11" w14:paraId="452C6484" w14:textId="77777777" w:rsidTr="004C1FBF">
        <w:trPr>
          <w:cantSplit/>
          <w:trHeight w:val="340"/>
        </w:trPr>
        <w:tc>
          <w:tcPr>
            <w:tcW w:w="2481" w:type="dxa"/>
            <w:tcBorders>
              <w:left w:val="single" w:sz="8" w:space="0" w:color="000000"/>
              <w:bottom w:val="single" w:sz="1" w:space="0" w:color="000000"/>
            </w:tcBorders>
          </w:tcPr>
          <w:p w14:paraId="58819567"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7E4D84D1"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7EED39C3" w14:textId="77777777" w:rsidR="00571F11" w:rsidRPr="00BA45C6" w:rsidRDefault="00571F11" w:rsidP="004C1FBF">
            <w:pPr>
              <w:snapToGrid w:val="0"/>
              <w:rPr>
                <w:sz w:val="16"/>
              </w:rPr>
            </w:pPr>
          </w:p>
        </w:tc>
        <w:tc>
          <w:tcPr>
            <w:tcW w:w="1800" w:type="dxa"/>
            <w:tcBorders>
              <w:left w:val="single" w:sz="1" w:space="0" w:color="000000"/>
              <w:bottom w:val="single" w:sz="1" w:space="0" w:color="000000"/>
            </w:tcBorders>
          </w:tcPr>
          <w:p w14:paraId="6DCDE725"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0F2979A5" w14:textId="77777777" w:rsidR="00571F11" w:rsidRPr="00BA45C6" w:rsidRDefault="00571F11" w:rsidP="004C1FBF">
            <w:pPr>
              <w:snapToGrid w:val="0"/>
              <w:rPr>
                <w:sz w:val="16"/>
              </w:rPr>
            </w:pPr>
          </w:p>
        </w:tc>
      </w:tr>
      <w:tr w:rsidR="00571F11" w14:paraId="58FB9905" w14:textId="77777777" w:rsidTr="004C1FBF">
        <w:trPr>
          <w:cantSplit/>
          <w:trHeight w:val="340"/>
        </w:trPr>
        <w:tc>
          <w:tcPr>
            <w:tcW w:w="2481" w:type="dxa"/>
            <w:tcBorders>
              <w:left w:val="single" w:sz="8" w:space="0" w:color="000000"/>
              <w:bottom w:val="single" w:sz="1" w:space="0" w:color="000000"/>
            </w:tcBorders>
          </w:tcPr>
          <w:p w14:paraId="5318F0EC"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7EDF66D2"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5B78855E" w14:textId="77777777" w:rsidR="00571F11" w:rsidRPr="00BA45C6" w:rsidRDefault="00571F11" w:rsidP="004C1FBF">
            <w:pPr>
              <w:snapToGrid w:val="0"/>
              <w:rPr>
                <w:sz w:val="16"/>
              </w:rPr>
            </w:pPr>
          </w:p>
        </w:tc>
        <w:tc>
          <w:tcPr>
            <w:tcW w:w="1800" w:type="dxa"/>
            <w:tcBorders>
              <w:left w:val="single" w:sz="1" w:space="0" w:color="000000"/>
              <w:bottom w:val="single" w:sz="2" w:space="0" w:color="auto"/>
            </w:tcBorders>
          </w:tcPr>
          <w:p w14:paraId="39A14363"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7AA2F771" w14:textId="77777777" w:rsidR="00571F11" w:rsidRPr="00BA45C6" w:rsidRDefault="00571F11" w:rsidP="004C1FBF">
            <w:pPr>
              <w:snapToGrid w:val="0"/>
              <w:rPr>
                <w:sz w:val="16"/>
              </w:rPr>
            </w:pPr>
          </w:p>
        </w:tc>
      </w:tr>
      <w:tr w:rsidR="00571F11" w14:paraId="0763B221" w14:textId="77777777" w:rsidTr="004C1FBF">
        <w:trPr>
          <w:cantSplit/>
          <w:trHeight w:val="340"/>
        </w:trPr>
        <w:tc>
          <w:tcPr>
            <w:tcW w:w="7890" w:type="dxa"/>
            <w:gridSpan w:val="5"/>
            <w:tcBorders>
              <w:left w:val="single" w:sz="8" w:space="0" w:color="000000"/>
              <w:bottom w:val="single" w:sz="2" w:space="0" w:color="auto"/>
            </w:tcBorders>
            <w:vAlign w:val="center"/>
          </w:tcPr>
          <w:p w14:paraId="472A2F1B" w14:textId="77777777" w:rsidR="00571F11" w:rsidRPr="00BA45C6" w:rsidRDefault="00571F11" w:rsidP="004C1FBF">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tcPr>
          <w:p w14:paraId="385DF3EE" w14:textId="77777777" w:rsidR="00571F11" w:rsidRPr="00BA45C6" w:rsidRDefault="00571F11" w:rsidP="004C1FBF">
            <w:pPr>
              <w:snapToGrid w:val="0"/>
              <w:rPr>
                <w:sz w:val="16"/>
              </w:rPr>
            </w:pPr>
          </w:p>
        </w:tc>
      </w:tr>
      <w:tr w:rsidR="00571F11" w14:paraId="649E9794" w14:textId="77777777" w:rsidTr="004C1FBF">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16B5461A" w14:textId="77777777" w:rsidR="00571F11" w:rsidRPr="00BA45C6" w:rsidRDefault="00571F11" w:rsidP="004C1FBF">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34F0A11" w14:textId="77777777" w:rsidR="00571F11" w:rsidRPr="00BA45C6" w:rsidRDefault="00571F11" w:rsidP="004C1FBF">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4A4217F9" w14:textId="77777777" w:rsidR="00571F11" w:rsidRPr="00BA45C6" w:rsidRDefault="00571F11" w:rsidP="004C1FBF">
            <w:pPr>
              <w:snapToGrid w:val="0"/>
              <w:jc w:val="center"/>
              <w:rPr>
                <w:b/>
                <w:bCs/>
                <w:sz w:val="16"/>
              </w:rPr>
            </w:pPr>
          </w:p>
        </w:tc>
      </w:tr>
      <w:tr w:rsidR="00571F11" w14:paraId="6BDEF25A" w14:textId="77777777" w:rsidTr="004C1FBF">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3329E6BA" w14:textId="77777777" w:rsidR="00571F11" w:rsidRPr="00BA45C6" w:rsidRDefault="00571F11" w:rsidP="004C1FBF">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69853EDE" w14:textId="77777777" w:rsidR="00571F11" w:rsidRPr="00BA45C6" w:rsidRDefault="00571F11" w:rsidP="004C1FBF">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37C9A78F" w14:textId="77777777" w:rsidR="00571F11" w:rsidRPr="00BA45C6" w:rsidRDefault="00571F11" w:rsidP="004C1FBF">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4E2DFBC7"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520F189"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27909D34" w14:textId="77777777" w:rsidTr="004C1FBF">
        <w:trPr>
          <w:cantSplit/>
          <w:trHeight w:val="330"/>
        </w:trPr>
        <w:tc>
          <w:tcPr>
            <w:tcW w:w="2481" w:type="dxa"/>
            <w:tcBorders>
              <w:top w:val="single" w:sz="2" w:space="0" w:color="auto"/>
              <w:left w:val="single" w:sz="8" w:space="0" w:color="000000"/>
              <w:bottom w:val="single" w:sz="2" w:space="0" w:color="auto"/>
            </w:tcBorders>
          </w:tcPr>
          <w:p w14:paraId="630461E0" w14:textId="77777777" w:rsidR="00571F11" w:rsidRPr="00BA45C6" w:rsidRDefault="00571F11" w:rsidP="004C1FBF">
            <w:pPr>
              <w:snapToGrid w:val="0"/>
              <w:rPr>
                <w:b/>
                <w:bCs/>
                <w:sz w:val="16"/>
              </w:rPr>
            </w:pPr>
          </w:p>
        </w:tc>
        <w:tc>
          <w:tcPr>
            <w:tcW w:w="2167" w:type="dxa"/>
            <w:gridSpan w:val="2"/>
            <w:tcBorders>
              <w:top w:val="single" w:sz="2" w:space="0" w:color="auto"/>
              <w:left w:val="single" w:sz="1" w:space="0" w:color="000000"/>
              <w:bottom w:val="single" w:sz="2" w:space="0" w:color="auto"/>
            </w:tcBorders>
          </w:tcPr>
          <w:p w14:paraId="3A2BBFE4"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3B6D6EC9"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703FF081"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5FFA7CBF" w14:textId="77777777" w:rsidR="00571F11" w:rsidRPr="00BA45C6" w:rsidRDefault="00571F11" w:rsidP="004C1FBF">
            <w:pPr>
              <w:snapToGrid w:val="0"/>
              <w:rPr>
                <w:sz w:val="16"/>
              </w:rPr>
            </w:pPr>
          </w:p>
        </w:tc>
      </w:tr>
      <w:tr w:rsidR="00571F11" w14:paraId="2FD4166E" w14:textId="77777777" w:rsidTr="004C1FBF">
        <w:trPr>
          <w:cantSplit/>
          <w:trHeight w:val="330"/>
        </w:trPr>
        <w:tc>
          <w:tcPr>
            <w:tcW w:w="2481" w:type="dxa"/>
            <w:tcBorders>
              <w:top w:val="single" w:sz="2" w:space="0" w:color="auto"/>
              <w:left w:val="single" w:sz="8" w:space="0" w:color="000000"/>
              <w:bottom w:val="single" w:sz="1" w:space="0" w:color="000000"/>
            </w:tcBorders>
          </w:tcPr>
          <w:p w14:paraId="71EBAA5B" w14:textId="77777777" w:rsidR="00571F11" w:rsidRPr="00BA45C6" w:rsidRDefault="00571F11" w:rsidP="004C1FBF">
            <w:pPr>
              <w:snapToGrid w:val="0"/>
              <w:rPr>
                <w:b/>
                <w:bCs/>
                <w:sz w:val="16"/>
              </w:rPr>
            </w:pPr>
          </w:p>
        </w:tc>
        <w:tc>
          <w:tcPr>
            <w:tcW w:w="2167" w:type="dxa"/>
            <w:gridSpan w:val="2"/>
            <w:tcBorders>
              <w:top w:val="single" w:sz="2" w:space="0" w:color="auto"/>
              <w:left w:val="single" w:sz="1" w:space="0" w:color="000000"/>
              <w:bottom w:val="single" w:sz="2" w:space="0" w:color="auto"/>
            </w:tcBorders>
          </w:tcPr>
          <w:p w14:paraId="78F3566C"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2A4766B2"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103B7F14"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5586CF85" w14:textId="77777777" w:rsidR="00571F11" w:rsidRPr="00BA45C6" w:rsidRDefault="00571F11" w:rsidP="004C1FBF">
            <w:pPr>
              <w:snapToGrid w:val="0"/>
              <w:rPr>
                <w:sz w:val="16"/>
              </w:rPr>
            </w:pPr>
          </w:p>
        </w:tc>
      </w:tr>
      <w:tr w:rsidR="00571F11" w14:paraId="742C9793" w14:textId="77777777" w:rsidTr="004C1FBF">
        <w:trPr>
          <w:cantSplit/>
          <w:trHeight w:val="330"/>
        </w:trPr>
        <w:tc>
          <w:tcPr>
            <w:tcW w:w="2481" w:type="dxa"/>
            <w:tcBorders>
              <w:left w:val="single" w:sz="8" w:space="0" w:color="000000"/>
              <w:bottom w:val="single" w:sz="1" w:space="0" w:color="000000"/>
            </w:tcBorders>
          </w:tcPr>
          <w:p w14:paraId="766D5020" w14:textId="77777777" w:rsidR="00571F11" w:rsidRPr="00BA45C6" w:rsidRDefault="00571F11" w:rsidP="004C1FBF">
            <w:pPr>
              <w:snapToGrid w:val="0"/>
              <w:rPr>
                <w:b/>
                <w:bCs/>
                <w:sz w:val="16"/>
              </w:rPr>
            </w:pPr>
          </w:p>
        </w:tc>
        <w:tc>
          <w:tcPr>
            <w:tcW w:w="2167" w:type="dxa"/>
            <w:gridSpan w:val="2"/>
            <w:tcBorders>
              <w:top w:val="single" w:sz="2" w:space="0" w:color="auto"/>
              <w:left w:val="single" w:sz="1" w:space="0" w:color="000000"/>
              <w:bottom w:val="single" w:sz="2" w:space="0" w:color="auto"/>
            </w:tcBorders>
          </w:tcPr>
          <w:p w14:paraId="5AA7D77B"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tcPr>
          <w:p w14:paraId="74026D43" w14:textId="77777777" w:rsidR="00571F11" w:rsidRPr="00BA45C6" w:rsidRDefault="00571F11" w:rsidP="004C1FBF">
            <w:pPr>
              <w:snapToGrid w:val="0"/>
              <w:rPr>
                <w:sz w:val="16"/>
              </w:rPr>
            </w:pPr>
          </w:p>
        </w:tc>
        <w:tc>
          <w:tcPr>
            <w:tcW w:w="1800" w:type="dxa"/>
            <w:tcBorders>
              <w:top w:val="single" w:sz="2" w:space="0" w:color="auto"/>
              <w:left w:val="single" w:sz="2" w:space="0" w:color="auto"/>
              <w:bottom w:val="single" w:sz="2" w:space="0" w:color="auto"/>
            </w:tcBorders>
          </w:tcPr>
          <w:p w14:paraId="1C268C8B"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0DEA64E0" w14:textId="77777777" w:rsidR="00571F11" w:rsidRPr="00BA45C6" w:rsidRDefault="00571F11" w:rsidP="004C1FBF">
            <w:pPr>
              <w:snapToGrid w:val="0"/>
              <w:rPr>
                <w:sz w:val="16"/>
              </w:rPr>
            </w:pPr>
          </w:p>
        </w:tc>
      </w:tr>
      <w:tr w:rsidR="00571F11" w14:paraId="6E16145B" w14:textId="77777777" w:rsidTr="004C1FBF">
        <w:trPr>
          <w:cantSplit/>
          <w:trHeight w:val="330"/>
        </w:trPr>
        <w:tc>
          <w:tcPr>
            <w:tcW w:w="7890" w:type="dxa"/>
            <w:gridSpan w:val="5"/>
            <w:tcBorders>
              <w:left w:val="single" w:sz="8" w:space="0" w:color="000000"/>
              <w:bottom w:val="single" w:sz="2" w:space="0" w:color="auto"/>
            </w:tcBorders>
            <w:vAlign w:val="center"/>
          </w:tcPr>
          <w:p w14:paraId="6DBFD710" w14:textId="77777777" w:rsidR="00571F11" w:rsidRPr="00BA45C6" w:rsidRDefault="00571F11" w:rsidP="004C1FBF">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vAlign w:val="center"/>
          </w:tcPr>
          <w:p w14:paraId="73AA79F8" w14:textId="77777777" w:rsidR="00571F11" w:rsidRPr="00BA45C6" w:rsidRDefault="00571F11" w:rsidP="004C1FBF">
            <w:pPr>
              <w:snapToGrid w:val="0"/>
              <w:rPr>
                <w:sz w:val="16"/>
              </w:rPr>
            </w:pPr>
          </w:p>
        </w:tc>
      </w:tr>
    </w:tbl>
    <w:p w14:paraId="1D65BD0A" w14:textId="77777777" w:rsidR="00AC4316" w:rsidRDefault="00AC4316">
      <w:r>
        <w:br w:type="page"/>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67"/>
        <w:gridCol w:w="1442"/>
        <w:gridCol w:w="1800"/>
        <w:gridCol w:w="2106"/>
      </w:tblGrid>
      <w:tr w:rsidR="00571F11" w14:paraId="405355F7" w14:textId="77777777" w:rsidTr="004C1FBF">
        <w:trPr>
          <w:cantSplit/>
          <w:trHeight w:val="170"/>
        </w:trPr>
        <w:tc>
          <w:tcPr>
            <w:tcW w:w="6090" w:type="dxa"/>
            <w:gridSpan w:val="3"/>
            <w:tcBorders>
              <w:top w:val="single" w:sz="2" w:space="0" w:color="auto"/>
              <w:left w:val="single" w:sz="8" w:space="0" w:color="000000"/>
              <w:bottom w:val="single" w:sz="2" w:space="0" w:color="auto"/>
              <w:right w:val="single" w:sz="2" w:space="0" w:color="auto"/>
            </w:tcBorders>
            <w:shd w:val="clear" w:color="auto" w:fill="E0E0E0"/>
            <w:vAlign w:val="center"/>
          </w:tcPr>
          <w:p w14:paraId="6017CB3C" w14:textId="39FF978D" w:rsidR="00571F11" w:rsidRPr="00BA45C6" w:rsidRDefault="00571F11" w:rsidP="004C1FBF">
            <w:pPr>
              <w:snapToGrid w:val="0"/>
              <w:rPr>
                <w:b/>
                <w:bCs/>
                <w:sz w:val="16"/>
              </w:rPr>
            </w:pPr>
            <w:r w:rsidRPr="00BA45C6">
              <w:rPr>
                <w:b/>
                <w:bCs/>
                <w:sz w:val="16"/>
              </w:rPr>
              <w:lastRenderedPageBreak/>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0BDCB775" w14:textId="77777777" w:rsidR="00571F11" w:rsidRPr="00BA45C6" w:rsidRDefault="00571F11" w:rsidP="004C1FBF">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2D76C43E" w14:textId="77777777" w:rsidR="00571F11" w:rsidRPr="00BA45C6" w:rsidRDefault="00571F11" w:rsidP="004C1FBF">
            <w:pPr>
              <w:snapToGrid w:val="0"/>
              <w:jc w:val="center"/>
              <w:rPr>
                <w:b/>
                <w:bCs/>
                <w:sz w:val="16"/>
              </w:rPr>
            </w:pPr>
          </w:p>
        </w:tc>
      </w:tr>
      <w:tr w:rsidR="00571F11" w14:paraId="4D7E1441" w14:textId="77777777" w:rsidTr="004C1FBF">
        <w:trPr>
          <w:cantSplit/>
          <w:trHeight w:val="170"/>
        </w:trPr>
        <w:tc>
          <w:tcPr>
            <w:tcW w:w="2481" w:type="dxa"/>
            <w:tcBorders>
              <w:top w:val="single" w:sz="2" w:space="0" w:color="auto"/>
              <w:left w:val="single" w:sz="8" w:space="0" w:color="000000"/>
              <w:bottom w:val="single" w:sz="1" w:space="0" w:color="000000"/>
            </w:tcBorders>
            <w:shd w:val="clear" w:color="auto" w:fill="E0E0E0"/>
          </w:tcPr>
          <w:p w14:paraId="5815BD98" w14:textId="77777777" w:rsidR="00571F11" w:rsidRPr="00BA45C6" w:rsidRDefault="00571F11" w:rsidP="004C1FBF">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tcBorders>
              <w:top w:val="single" w:sz="2" w:space="0" w:color="auto"/>
              <w:left w:val="single" w:sz="1" w:space="0" w:color="000000"/>
              <w:bottom w:val="single" w:sz="1" w:space="0" w:color="000000"/>
            </w:tcBorders>
            <w:shd w:val="clear" w:color="auto" w:fill="E0E0E0"/>
            <w:vAlign w:val="center"/>
          </w:tcPr>
          <w:p w14:paraId="55175A64" w14:textId="77777777" w:rsidR="00571F11" w:rsidRPr="00BA45C6" w:rsidRDefault="00571F11" w:rsidP="004C1FBF">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7BF396ED" w14:textId="77777777" w:rsidR="00571F11" w:rsidRPr="00BA45C6" w:rsidRDefault="00571F11" w:rsidP="004C1FBF">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4AF1F1D1"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3ED6B22C"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3D2E6040" w14:textId="77777777" w:rsidTr="004C1FBF">
        <w:trPr>
          <w:cantSplit/>
          <w:trHeight w:val="340"/>
        </w:trPr>
        <w:tc>
          <w:tcPr>
            <w:tcW w:w="2481" w:type="dxa"/>
            <w:tcBorders>
              <w:left w:val="single" w:sz="8" w:space="0" w:color="000000"/>
              <w:bottom w:val="single" w:sz="2" w:space="0" w:color="auto"/>
            </w:tcBorders>
          </w:tcPr>
          <w:p w14:paraId="78DBEC62" w14:textId="77777777" w:rsidR="00571F11" w:rsidRPr="00BA45C6" w:rsidRDefault="00571F11" w:rsidP="004C1FBF">
            <w:pPr>
              <w:snapToGrid w:val="0"/>
              <w:rPr>
                <w:b/>
                <w:bCs/>
                <w:sz w:val="16"/>
              </w:rPr>
            </w:pPr>
          </w:p>
        </w:tc>
        <w:tc>
          <w:tcPr>
            <w:tcW w:w="2167" w:type="dxa"/>
            <w:tcBorders>
              <w:left w:val="single" w:sz="1" w:space="0" w:color="000000"/>
              <w:bottom w:val="single" w:sz="2" w:space="0" w:color="auto"/>
            </w:tcBorders>
          </w:tcPr>
          <w:p w14:paraId="28086596" w14:textId="77777777" w:rsidR="00571F11" w:rsidRPr="00BA45C6" w:rsidRDefault="00571F11" w:rsidP="004C1FBF">
            <w:pPr>
              <w:snapToGrid w:val="0"/>
              <w:rPr>
                <w:sz w:val="16"/>
              </w:rPr>
            </w:pPr>
          </w:p>
        </w:tc>
        <w:tc>
          <w:tcPr>
            <w:tcW w:w="1442" w:type="dxa"/>
            <w:tcBorders>
              <w:left w:val="single" w:sz="1" w:space="0" w:color="000000"/>
              <w:bottom w:val="single" w:sz="2" w:space="0" w:color="auto"/>
            </w:tcBorders>
          </w:tcPr>
          <w:p w14:paraId="652DFA3D" w14:textId="77777777" w:rsidR="00571F11" w:rsidRPr="00BA45C6" w:rsidRDefault="00571F11" w:rsidP="004C1FBF">
            <w:pPr>
              <w:snapToGrid w:val="0"/>
              <w:rPr>
                <w:sz w:val="16"/>
              </w:rPr>
            </w:pPr>
          </w:p>
        </w:tc>
        <w:tc>
          <w:tcPr>
            <w:tcW w:w="1800" w:type="dxa"/>
            <w:tcBorders>
              <w:left w:val="single" w:sz="1" w:space="0" w:color="000000"/>
              <w:bottom w:val="single" w:sz="2" w:space="0" w:color="auto"/>
            </w:tcBorders>
          </w:tcPr>
          <w:p w14:paraId="2FE5F2B1" w14:textId="77777777" w:rsidR="00571F11" w:rsidRPr="00BA45C6" w:rsidRDefault="00571F11" w:rsidP="004C1FBF">
            <w:pPr>
              <w:snapToGrid w:val="0"/>
              <w:rPr>
                <w:sz w:val="16"/>
              </w:rPr>
            </w:pPr>
          </w:p>
        </w:tc>
        <w:tc>
          <w:tcPr>
            <w:tcW w:w="2106" w:type="dxa"/>
            <w:tcBorders>
              <w:left w:val="single" w:sz="1" w:space="0" w:color="000000"/>
              <w:bottom w:val="single" w:sz="2" w:space="0" w:color="auto"/>
              <w:right w:val="single" w:sz="8" w:space="0" w:color="000000"/>
            </w:tcBorders>
          </w:tcPr>
          <w:p w14:paraId="239C45CC" w14:textId="77777777" w:rsidR="00571F11" w:rsidRPr="00BA45C6" w:rsidRDefault="00571F11" w:rsidP="004C1FBF">
            <w:pPr>
              <w:snapToGrid w:val="0"/>
              <w:rPr>
                <w:sz w:val="16"/>
              </w:rPr>
            </w:pPr>
          </w:p>
        </w:tc>
      </w:tr>
      <w:tr w:rsidR="00571F11" w14:paraId="551630D1" w14:textId="77777777" w:rsidTr="004C1FBF">
        <w:trPr>
          <w:cantSplit/>
          <w:trHeight w:val="340"/>
        </w:trPr>
        <w:tc>
          <w:tcPr>
            <w:tcW w:w="2481" w:type="dxa"/>
            <w:tcBorders>
              <w:top w:val="single" w:sz="2" w:space="0" w:color="auto"/>
              <w:left w:val="single" w:sz="8" w:space="0" w:color="000000"/>
              <w:bottom w:val="single" w:sz="2" w:space="0" w:color="auto"/>
            </w:tcBorders>
          </w:tcPr>
          <w:p w14:paraId="372F597B" w14:textId="77777777" w:rsidR="00571F11" w:rsidRPr="00BA45C6" w:rsidRDefault="00571F11" w:rsidP="004C1FBF">
            <w:pPr>
              <w:snapToGrid w:val="0"/>
              <w:rPr>
                <w:b/>
                <w:bCs/>
                <w:sz w:val="16"/>
              </w:rPr>
            </w:pPr>
          </w:p>
        </w:tc>
        <w:tc>
          <w:tcPr>
            <w:tcW w:w="2167" w:type="dxa"/>
            <w:tcBorders>
              <w:top w:val="single" w:sz="2" w:space="0" w:color="auto"/>
              <w:left w:val="single" w:sz="1" w:space="0" w:color="000000"/>
              <w:bottom w:val="single" w:sz="2" w:space="0" w:color="auto"/>
            </w:tcBorders>
          </w:tcPr>
          <w:p w14:paraId="2E88A28B"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4AD086B0"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3CCBDFC2"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7453FCCD" w14:textId="77777777" w:rsidR="00571F11" w:rsidRPr="00BA45C6" w:rsidRDefault="00571F11" w:rsidP="004C1FBF">
            <w:pPr>
              <w:snapToGrid w:val="0"/>
              <w:rPr>
                <w:sz w:val="16"/>
              </w:rPr>
            </w:pPr>
          </w:p>
        </w:tc>
      </w:tr>
      <w:tr w:rsidR="00571F11" w14:paraId="44FEEA06" w14:textId="77777777" w:rsidTr="004C1FBF">
        <w:trPr>
          <w:cantSplit/>
          <w:trHeight w:val="340"/>
        </w:trPr>
        <w:tc>
          <w:tcPr>
            <w:tcW w:w="2481" w:type="dxa"/>
            <w:tcBorders>
              <w:top w:val="single" w:sz="2" w:space="0" w:color="auto"/>
              <w:left w:val="single" w:sz="8" w:space="0" w:color="000000"/>
              <w:bottom w:val="single" w:sz="2" w:space="0" w:color="auto"/>
            </w:tcBorders>
          </w:tcPr>
          <w:p w14:paraId="4F5BB4F1" w14:textId="77777777" w:rsidR="00571F11" w:rsidRPr="00BA45C6" w:rsidRDefault="00571F11" w:rsidP="004C1FBF">
            <w:pPr>
              <w:snapToGrid w:val="0"/>
              <w:rPr>
                <w:b/>
                <w:bCs/>
                <w:sz w:val="16"/>
              </w:rPr>
            </w:pPr>
          </w:p>
        </w:tc>
        <w:tc>
          <w:tcPr>
            <w:tcW w:w="2167" w:type="dxa"/>
            <w:tcBorders>
              <w:top w:val="single" w:sz="2" w:space="0" w:color="auto"/>
              <w:left w:val="single" w:sz="1" w:space="0" w:color="000000"/>
              <w:bottom w:val="single" w:sz="2" w:space="0" w:color="auto"/>
            </w:tcBorders>
          </w:tcPr>
          <w:p w14:paraId="0C39546D"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0E688908"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5B5DAA8E"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336501B2" w14:textId="77777777" w:rsidR="00571F11" w:rsidRPr="00BA45C6" w:rsidRDefault="00571F11" w:rsidP="004C1FBF">
            <w:pPr>
              <w:snapToGrid w:val="0"/>
              <w:rPr>
                <w:sz w:val="16"/>
              </w:rPr>
            </w:pPr>
          </w:p>
        </w:tc>
      </w:tr>
      <w:tr w:rsidR="00571F11" w14:paraId="7F26B6C2" w14:textId="77777777" w:rsidTr="004C1FBF">
        <w:trPr>
          <w:cantSplit/>
          <w:trHeight w:val="340"/>
        </w:trPr>
        <w:tc>
          <w:tcPr>
            <w:tcW w:w="7890" w:type="dxa"/>
            <w:gridSpan w:val="4"/>
            <w:tcBorders>
              <w:top w:val="single" w:sz="2" w:space="0" w:color="auto"/>
              <w:left w:val="single" w:sz="8" w:space="0" w:color="000000"/>
              <w:bottom w:val="single" w:sz="8" w:space="0" w:color="000000"/>
            </w:tcBorders>
            <w:vAlign w:val="center"/>
          </w:tcPr>
          <w:p w14:paraId="0264B24A" w14:textId="77777777" w:rsidR="00571F11" w:rsidRPr="00BA45C6" w:rsidRDefault="00571F11" w:rsidP="004C1FBF">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tcPr>
          <w:p w14:paraId="6C1866A5" w14:textId="77777777" w:rsidR="00571F11" w:rsidRPr="00BA45C6" w:rsidRDefault="00571F11" w:rsidP="004C1FBF">
            <w:pPr>
              <w:snapToGrid w:val="0"/>
              <w:rPr>
                <w:sz w:val="16"/>
              </w:rPr>
            </w:pPr>
          </w:p>
        </w:tc>
      </w:tr>
    </w:tbl>
    <w:p w14:paraId="12163997" w14:textId="77777777" w:rsidR="00571F11" w:rsidRPr="007A663A" w:rsidRDefault="00571F11" w:rsidP="00571F11">
      <w:pPr>
        <w:rPr>
          <w:rFonts w:cs="Arial"/>
          <w:b/>
          <w:sz w:val="10"/>
          <w:szCs w:val="10"/>
        </w:rPr>
      </w:pPr>
    </w:p>
    <w:p w14:paraId="79AC026F" w14:textId="77777777" w:rsidR="00571F11" w:rsidRDefault="00571F11" w:rsidP="00571F11">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5EE893D2" w14:textId="77777777" w:rsidR="00571F11" w:rsidRPr="007A663A" w:rsidRDefault="00571F11" w:rsidP="00571F11">
      <w:pPr>
        <w:rPr>
          <w:rFonts w:eastAsia="Arial" w:cs="Arial"/>
          <w:b/>
          <w:sz w:val="10"/>
          <w:szCs w:val="10"/>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571F11" w14:paraId="471999B5" w14:textId="77777777" w:rsidTr="004C1FB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B7BBF5A" w14:textId="77777777" w:rsidR="00571F11" w:rsidRDefault="00571F11" w:rsidP="004C1FBF">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75688DEC" w14:textId="77777777" w:rsidR="00571F11" w:rsidRDefault="00571F11" w:rsidP="004C1FBF">
            <w:pPr>
              <w:snapToGrid w:val="0"/>
              <w:jc w:val="center"/>
              <w:rPr>
                <w:b/>
                <w:bCs/>
                <w:sz w:val="16"/>
              </w:rPr>
            </w:pPr>
          </w:p>
        </w:tc>
      </w:tr>
      <w:tr w:rsidR="00571F11" w14:paraId="4332394A" w14:textId="77777777" w:rsidTr="004C1FBF">
        <w:trPr>
          <w:cantSplit/>
          <w:trHeight w:val="170"/>
        </w:trPr>
        <w:tc>
          <w:tcPr>
            <w:tcW w:w="2415" w:type="dxa"/>
            <w:tcBorders>
              <w:left w:val="single" w:sz="8" w:space="0" w:color="000000"/>
              <w:bottom w:val="single" w:sz="1" w:space="0" w:color="000000"/>
            </w:tcBorders>
            <w:shd w:val="clear" w:color="auto" w:fill="E0E0E0"/>
          </w:tcPr>
          <w:p w14:paraId="3C2AA213" w14:textId="77777777" w:rsidR="00571F11" w:rsidRDefault="00571F11" w:rsidP="004C1FBF">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4A988D44" w14:textId="77777777" w:rsidR="00571F11" w:rsidRDefault="00571F11" w:rsidP="004C1FBF">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597045CA" w14:textId="77777777" w:rsidR="00571F11" w:rsidRDefault="00571F11" w:rsidP="004C1FBF">
            <w:pPr>
              <w:snapToGrid w:val="0"/>
              <w:jc w:val="center"/>
              <w:rPr>
                <w:b/>
                <w:bCs/>
                <w:sz w:val="16"/>
              </w:rPr>
            </w:pPr>
            <w:r>
              <w:rPr>
                <w:rFonts w:eastAsia="Arial" w:cs="Arial"/>
                <w:b/>
                <w:bCs/>
                <w:sz w:val="16"/>
              </w:rPr>
              <w:t xml:space="preserve">  </w:t>
            </w:r>
            <w:r>
              <w:rPr>
                <w:b/>
                <w:bCs/>
                <w:sz w:val="16"/>
              </w:rPr>
              <w:t>wartość</w:t>
            </w:r>
          </w:p>
        </w:tc>
      </w:tr>
      <w:tr w:rsidR="00571F11" w14:paraId="4B60279F" w14:textId="77777777" w:rsidTr="004C1FBF">
        <w:trPr>
          <w:cantSplit/>
          <w:trHeight w:val="340"/>
        </w:trPr>
        <w:tc>
          <w:tcPr>
            <w:tcW w:w="2415" w:type="dxa"/>
            <w:tcBorders>
              <w:left w:val="single" w:sz="8" w:space="0" w:color="000000"/>
              <w:bottom w:val="single" w:sz="1" w:space="0" w:color="000000"/>
            </w:tcBorders>
          </w:tcPr>
          <w:p w14:paraId="78CC9CBA" w14:textId="77777777" w:rsidR="00571F11" w:rsidRDefault="00571F11" w:rsidP="004C1FBF">
            <w:pPr>
              <w:snapToGrid w:val="0"/>
              <w:rPr>
                <w:b/>
                <w:bCs/>
                <w:sz w:val="16"/>
              </w:rPr>
            </w:pPr>
          </w:p>
        </w:tc>
        <w:tc>
          <w:tcPr>
            <w:tcW w:w="5378" w:type="dxa"/>
            <w:gridSpan w:val="2"/>
            <w:tcBorders>
              <w:left w:val="single" w:sz="1" w:space="0" w:color="000000"/>
              <w:bottom w:val="single" w:sz="1" w:space="0" w:color="000000"/>
            </w:tcBorders>
          </w:tcPr>
          <w:p w14:paraId="5CA58B66" w14:textId="77777777" w:rsidR="00571F11" w:rsidRDefault="00571F11" w:rsidP="004C1FBF">
            <w:pPr>
              <w:snapToGrid w:val="0"/>
              <w:rPr>
                <w:sz w:val="16"/>
              </w:rPr>
            </w:pPr>
          </w:p>
        </w:tc>
        <w:tc>
          <w:tcPr>
            <w:tcW w:w="2328" w:type="dxa"/>
            <w:tcBorders>
              <w:left w:val="single" w:sz="1" w:space="0" w:color="000000"/>
              <w:bottom w:val="single" w:sz="1" w:space="0" w:color="000000"/>
              <w:right w:val="single" w:sz="8" w:space="0" w:color="000000"/>
            </w:tcBorders>
          </w:tcPr>
          <w:p w14:paraId="55E19D66" w14:textId="77777777" w:rsidR="00571F11" w:rsidRDefault="00571F11" w:rsidP="004C1FBF">
            <w:pPr>
              <w:snapToGrid w:val="0"/>
              <w:rPr>
                <w:sz w:val="16"/>
              </w:rPr>
            </w:pPr>
          </w:p>
        </w:tc>
      </w:tr>
      <w:tr w:rsidR="00571F11" w14:paraId="48D1539F" w14:textId="77777777" w:rsidTr="004C1FBF">
        <w:trPr>
          <w:cantSplit/>
          <w:trHeight w:val="340"/>
        </w:trPr>
        <w:tc>
          <w:tcPr>
            <w:tcW w:w="2415" w:type="dxa"/>
            <w:tcBorders>
              <w:left w:val="single" w:sz="8" w:space="0" w:color="000000"/>
              <w:bottom w:val="single" w:sz="1" w:space="0" w:color="000000"/>
            </w:tcBorders>
          </w:tcPr>
          <w:p w14:paraId="42DCE93C" w14:textId="77777777" w:rsidR="00571F11" w:rsidRDefault="00571F11" w:rsidP="004C1FBF">
            <w:pPr>
              <w:snapToGrid w:val="0"/>
              <w:rPr>
                <w:b/>
                <w:bCs/>
                <w:sz w:val="16"/>
              </w:rPr>
            </w:pPr>
          </w:p>
        </w:tc>
        <w:tc>
          <w:tcPr>
            <w:tcW w:w="5378" w:type="dxa"/>
            <w:gridSpan w:val="2"/>
            <w:tcBorders>
              <w:left w:val="single" w:sz="1" w:space="0" w:color="000000"/>
              <w:bottom w:val="single" w:sz="1" w:space="0" w:color="000000"/>
            </w:tcBorders>
          </w:tcPr>
          <w:p w14:paraId="2FEC80E8" w14:textId="77777777" w:rsidR="00571F11" w:rsidRDefault="00571F11" w:rsidP="004C1FBF">
            <w:pPr>
              <w:snapToGrid w:val="0"/>
              <w:rPr>
                <w:sz w:val="16"/>
              </w:rPr>
            </w:pPr>
          </w:p>
        </w:tc>
        <w:tc>
          <w:tcPr>
            <w:tcW w:w="2328" w:type="dxa"/>
            <w:tcBorders>
              <w:left w:val="single" w:sz="1" w:space="0" w:color="000000"/>
              <w:bottom w:val="single" w:sz="1" w:space="0" w:color="000000"/>
              <w:right w:val="single" w:sz="8" w:space="0" w:color="000000"/>
            </w:tcBorders>
          </w:tcPr>
          <w:p w14:paraId="1F1A2384" w14:textId="77777777" w:rsidR="00571F11" w:rsidRDefault="00571F11" w:rsidP="004C1FBF">
            <w:pPr>
              <w:snapToGrid w:val="0"/>
              <w:rPr>
                <w:sz w:val="16"/>
              </w:rPr>
            </w:pPr>
          </w:p>
        </w:tc>
      </w:tr>
      <w:tr w:rsidR="00571F11" w14:paraId="0B7D6CF9" w14:textId="77777777" w:rsidTr="004C1FBF">
        <w:trPr>
          <w:cantSplit/>
          <w:trHeight w:val="340"/>
        </w:trPr>
        <w:tc>
          <w:tcPr>
            <w:tcW w:w="2415" w:type="dxa"/>
            <w:tcBorders>
              <w:left w:val="single" w:sz="8" w:space="0" w:color="000000"/>
              <w:bottom w:val="single" w:sz="1" w:space="0" w:color="000000"/>
            </w:tcBorders>
          </w:tcPr>
          <w:p w14:paraId="2181DE58" w14:textId="77777777" w:rsidR="00571F11" w:rsidRDefault="00571F11" w:rsidP="004C1FBF">
            <w:pPr>
              <w:snapToGrid w:val="0"/>
              <w:rPr>
                <w:b/>
                <w:bCs/>
                <w:sz w:val="16"/>
              </w:rPr>
            </w:pPr>
          </w:p>
        </w:tc>
        <w:tc>
          <w:tcPr>
            <w:tcW w:w="5378" w:type="dxa"/>
            <w:gridSpan w:val="2"/>
            <w:tcBorders>
              <w:left w:val="single" w:sz="1" w:space="0" w:color="000000"/>
              <w:bottom w:val="single" w:sz="1" w:space="0" w:color="000000"/>
            </w:tcBorders>
          </w:tcPr>
          <w:p w14:paraId="0E3B98CF" w14:textId="77777777" w:rsidR="00571F11" w:rsidRDefault="00571F11" w:rsidP="004C1FBF">
            <w:pPr>
              <w:snapToGrid w:val="0"/>
              <w:rPr>
                <w:sz w:val="16"/>
              </w:rPr>
            </w:pPr>
          </w:p>
        </w:tc>
        <w:tc>
          <w:tcPr>
            <w:tcW w:w="2328" w:type="dxa"/>
            <w:tcBorders>
              <w:left w:val="single" w:sz="1" w:space="0" w:color="000000"/>
              <w:bottom w:val="single" w:sz="1" w:space="0" w:color="000000"/>
              <w:right w:val="single" w:sz="8" w:space="0" w:color="000000"/>
            </w:tcBorders>
          </w:tcPr>
          <w:p w14:paraId="1F61F194" w14:textId="77777777" w:rsidR="00571F11" w:rsidRDefault="00571F11" w:rsidP="004C1FBF">
            <w:pPr>
              <w:snapToGrid w:val="0"/>
              <w:rPr>
                <w:sz w:val="16"/>
              </w:rPr>
            </w:pPr>
          </w:p>
        </w:tc>
      </w:tr>
      <w:tr w:rsidR="00571F11" w14:paraId="1AC97F5E" w14:textId="77777777" w:rsidTr="004C1FBF">
        <w:trPr>
          <w:cantSplit/>
          <w:trHeight w:val="340"/>
        </w:trPr>
        <w:tc>
          <w:tcPr>
            <w:tcW w:w="7793" w:type="dxa"/>
            <w:gridSpan w:val="3"/>
            <w:tcBorders>
              <w:left w:val="single" w:sz="8" w:space="0" w:color="000000"/>
              <w:bottom w:val="single" w:sz="8" w:space="0" w:color="000000"/>
            </w:tcBorders>
          </w:tcPr>
          <w:p w14:paraId="65CA3464" w14:textId="77777777" w:rsidR="00571F11" w:rsidRDefault="00571F11" w:rsidP="004C1FBF">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tcPr>
          <w:p w14:paraId="1948D96A" w14:textId="77777777" w:rsidR="00571F11" w:rsidRDefault="00571F11" w:rsidP="004C1FBF">
            <w:pPr>
              <w:snapToGrid w:val="0"/>
              <w:rPr>
                <w:sz w:val="16"/>
              </w:rPr>
            </w:pPr>
          </w:p>
        </w:tc>
      </w:tr>
      <w:tr w:rsidR="00571F11" w14:paraId="367A69AD" w14:textId="77777777" w:rsidTr="004C1FBF">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3F27F40B" w14:textId="77777777" w:rsidR="00571F11" w:rsidRDefault="00571F11" w:rsidP="004C1FBF">
            <w:pPr>
              <w:snapToGrid w:val="0"/>
              <w:rPr>
                <w:b/>
                <w:bCs/>
                <w:sz w:val="16"/>
              </w:rPr>
            </w:pPr>
            <w:r>
              <w:rPr>
                <w:b/>
                <w:bCs/>
                <w:sz w:val="16"/>
              </w:rPr>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ACA1AFE" w14:textId="77777777" w:rsidR="00571F11" w:rsidRDefault="00571F11" w:rsidP="004C1FBF">
            <w:pPr>
              <w:snapToGrid w:val="0"/>
              <w:jc w:val="center"/>
              <w:rPr>
                <w:b/>
                <w:bCs/>
                <w:sz w:val="16"/>
              </w:rPr>
            </w:pPr>
          </w:p>
        </w:tc>
      </w:tr>
      <w:tr w:rsidR="00571F11" w14:paraId="4F217329" w14:textId="77777777" w:rsidTr="004C1FBF">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1134DECD" w14:textId="77777777" w:rsidR="00571F11" w:rsidRPr="00B84A7D" w:rsidRDefault="00571F11" w:rsidP="004C1FBF">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345426DB" w14:textId="77777777" w:rsidR="00571F11" w:rsidRPr="00B84A7D" w:rsidRDefault="00571F11" w:rsidP="004C1FBF">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1B6364DF" w14:textId="77777777" w:rsidR="00571F11" w:rsidRDefault="00571F11" w:rsidP="004C1FBF">
            <w:pPr>
              <w:snapToGrid w:val="0"/>
              <w:jc w:val="center"/>
              <w:rPr>
                <w:b/>
                <w:bCs/>
                <w:sz w:val="16"/>
              </w:rPr>
            </w:pPr>
            <w:r>
              <w:rPr>
                <w:b/>
                <w:bCs/>
                <w:sz w:val="16"/>
              </w:rPr>
              <w:t>kwota</w:t>
            </w:r>
          </w:p>
        </w:tc>
      </w:tr>
      <w:tr w:rsidR="00571F11" w14:paraId="317AA412" w14:textId="77777777" w:rsidTr="004C1FBF">
        <w:trPr>
          <w:cantSplit/>
          <w:trHeight w:val="340"/>
        </w:trPr>
        <w:tc>
          <w:tcPr>
            <w:tcW w:w="5666" w:type="dxa"/>
            <w:gridSpan w:val="2"/>
            <w:tcBorders>
              <w:left w:val="single" w:sz="8" w:space="0" w:color="000000"/>
              <w:bottom w:val="single" w:sz="2" w:space="0" w:color="auto"/>
            </w:tcBorders>
          </w:tcPr>
          <w:p w14:paraId="514BD5EB" w14:textId="77777777" w:rsidR="00571F11" w:rsidRDefault="00571F11" w:rsidP="004C1FBF">
            <w:pPr>
              <w:snapToGrid w:val="0"/>
              <w:rPr>
                <w:sz w:val="16"/>
              </w:rPr>
            </w:pPr>
          </w:p>
        </w:tc>
        <w:tc>
          <w:tcPr>
            <w:tcW w:w="2127" w:type="dxa"/>
            <w:tcBorders>
              <w:left w:val="single" w:sz="1" w:space="0" w:color="000000"/>
              <w:bottom w:val="single" w:sz="2" w:space="0" w:color="auto"/>
            </w:tcBorders>
          </w:tcPr>
          <w:p w14:paraId="655A7308" w14:textId="77777777" w:rsidR="00571F11" w:rsidRDefault="00571F11" w:rsidP="004C1FBF">
            <w:pPr>
              <w:snapToGrid w:val="0"/>
              <w:rPr>
                <w:sz w:val="16"/>
              </w:rPr>
            </w:pPr>
          </w:p>
        </w:tc>
        <w:tc>
          <w:tcPr>
            <w:tcW w:w="2328" w:type="dxa"/>
            <w:tcBorders>
              <w:left w:val="single" w:sz="1" w:space="0" w:color="000000"/>
              <w:bottom w:val="single" w:sz="2" w:space="0" w:color="auto"/>
              <w:right w:val="single" w:sz="8" w:space="0" w:color="000000"/>
            </w:tcBorders>
          </w:tcPr>
          <w:p w14:paraId="59FBF1DD" w14:textId="77777777" w:rsidR="00571F11" w:rsidRDefault="00571F11" w:rsidP="004C1FBF">
            <w:pPr>
              <w:snapToGrid w:val="0"/>
              <w:rPr>
                <w:sz w:val="16"/>
              </w:rPr>
            </w:pPr>
          </w:p>
        </w:tc>
      </w:tr>
      <w:tr w:rsidR="00571F11" w14:paraId="3666514B" w14:textId="77777777" w:rsidTr="004C1FBF">
        <w:trPr>
          <w:cantSplit/>
          <w:trHeight w:val="340"/>
        </w:trPr>
        <w:tc>
          <w:tcPr>
            <w:tcW w:w="5666" w:type="dxa"/>
            <w:gridSpan w:val="2"/>
            <w:tcBorders>
              <w:top w:val="single" w:sz="2" w:space="0" w:color="auto"/>
              <w:left w:val="single" w:sz="8" w:space="0" w:color="000000"/>
              <w:bottom w:val="single" w:sz="2" w:space="0" w:color="auto"/>
            </w:tcBorders>
          </w:tcPr>
          <w:p w14:paraId="48F518E3" w14:textId="77777777" w:rsidR="00571F11" w:rsidRDefault="00571F11" w:rsidP="004C1FBF">
            <w:pPr>
              <w:snapToGrid w:val="0"/>
              <w:rPr>
                <w:sz w:val="16"/>
              </w:rPr>
            </w:pPr>
          </w:p>
        </w:tc>
        <w:tc>
          <w:tcPr>
            <w:tcW w:w="2127" w:type="dxa"/>
            <w:tcBorders>
              <w:top w:val="single" w:sz="2" w:space="0" w:color="auto"/>
              <w:left w:val="single" w:sz="1" w:space="0" w:color="000000"/>
              <w:bottom w:val="single" w:sz="2" w:space="0" w:color="auto"/>
            </w:tcBorders>
          </w:tcPr>
          <w:p w14:paraId="7DC887D7" w14:textId="77777777" w:rsidR="00571F11" w:rsidRDefault="00571F11" w:rsidP="004C1FB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111038F9" w14:textId="77777777" w:rsidR="00571F11" w:rsidRDefault="00571F11" w:rsidP="004C1FBF">
            <w:pPr>
              <w:snapToGrid w:val="0"/>
              <w:rPr>
                <w:sz w:val="16"/>
              </w:rPr>
            </w:pPr>
          </w:p>
        </w:tc>
      </w:tr>
      <w:tr w:rsidR="00571F11" w14:paraId="690B0F6B" w14:textId="77777777" w:rsidTr="004C1FBF">
        <w:trPr>
          <w:cantSplit/>
          <w:trHeight w:val="340"/>
        </w:trPr>
        <w:tc>
          <w:tcPr>
            <w:tcW w:w="5666" w:type="dxa"/>
            <w:gridSpan w:val="2"/>
            <w:tcBorders>
              <w:top w:val="single" w:sz="2" w:space="0" w:color="auto"/>
              <w:left w:val="single" w:sz="8" w:space="0" w:color="000000"/>
              <w:bottom w:val="single" w:sz="2" w:space="0" w:color="auto"/>
            </w:tcBorders>
          </w:tcPr>
          <w:p w14:paraId="0E4983DD" w14:textId="77777777" w:rsidR="00571F11" w:rsidRDefault="00571F11" w:rsidP="004C1FBF">
            <w:pPr>
              <w:snapToGrid w:val="0"/>
              <w:rPr>
                <w:sz w:val="16"/>
              </w:rPr>
            </w:pPr>
          </w:p>
        </w:tc>
        <w:tc>
          <w:tcPr>
            <w:tcW w:w="2127" w:type="dxa"/>
            <w:tcBorders>
              <w:top w:val="single" w:sz="2" w:space="0" w:color="auto"/>
              <w:left w:val="single" w:sz="1" w:space="0" w:color="000000"/>
              <w:bottom w:val="single" w:sz="2" w:space="0" w:color="auto"/>
            </w:tcBorders>
          </w:tcPr>
          <w:p w14:paraId="3554720E" w14:textId="77777777" w:rsidR="00571F11" w:rsidRDefault="00571F11" w:rsidP="004C1FB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03A8427B" w14:textId="77777777" w:rsidR="00571F11" w:rsidRDefault="00571F11" w:rsidP="004C1FBF">
            <w:pPr>
              <w:snapToGrid w:val="0"/>
              <w:rPr>
                <w:sz w:val="16"/>
              </w:rPr>
            </w:pPr>
          </w:p>
        </w:tc>
      </w:tr>
      <w:tr w:rsidR="00571F11" w14:paraId="02828DEF" w14:textId="77777777" w:rsidTr="004C1FBF">
        <w:trPr>
          <w:cantSplit/>
          <w:trHeight w:val="340"/>
        </w:trPr>
        <w:tc>
          <w:tcPr>
            <w:tcW w:w="7793" w:type="dxa"/>
            <w:gridSpan w:val="3"/>
            <w:tcBorders>
              <w:top w:val="single" w:sz="2" w:space="0" w:color="auto"/>
              <w:left w:val="single" w:sz="8" w:space="0" w:color="000000"/>
              <w:bottom w:val="single" w:sz="4" w:space="0" w:color="auto"/>
            </w:tcBorders>
          </w:tcPr>
          <w:p w14:paraId="685B788D" w14:textId="77777777" w:rsidR="00571F11" w:rsidRDefault="00571F11" w:rsidP="004C1FBF">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tcPr>
          <w:p w14:paraId="182C9CA8" w14:textId="77777777" w:rsidR="00571F11" w:rsidRDefault="00571F11" w:rsidP="004C1FBF">
            <w:pPr>
              <w:snapToGrid w:val="0"/>
              <w:rPr>
                <w:sz w:val="16"/>
              </w:rPr>
            </w:pPr>
          </w:p>
        </w:tc>
      </w:tr>
      <w:tr w:rsidR="00571F11" w14:paraId="064F9500" w14:textId="77777777" w:rsidTr="004C1FB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658BC670" w14:textId="77777777" w:rsidR="00571F11" w:rsidRDefault="00571F11" w:rsidP="004C1FBF">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E48B4DF" w14:textId="77777777" w:rsidR="00571F11" w:rsidRDefault="00571F11" w:rsidP="004C1FBF">
            <w:pPr>
              <w:snapToGrid w:val="0"/>
              <w:jc w:val="center"/>
              <w:rPr>
                <w:b/>
                <w:bCs/>
                <w:sz w:val="16"/>
              </w:rPr>
            </w:pPr>
          </w:p>
        </w:tc>
      </w:tr>
      <w:tr w:rsidR="00571F11" w14:paraId="700DEDE3" w14:textId="77777777" w:rsidTr="004C1FB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3613C724" w14:textId="77777777" w:rsidR="00571F11" w:rsidRDefault="00571F11" w:rsidP="004C1FBF">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2FCB7503" w14:textId="77777777" w:rsidR="00571F11" w:rsidRDefault="00571F11" w:rsidP="004C1FBF">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2B54D220"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571F11" w14:paraId="6C826EFD" w14:textId="77777777" w:rsidTr="004C1FBF">
        <w:trPr>
          <w:cantSplit/>
          <w:trHeight w:val="340"/>
        </w:trPr>
        <w:tc>
          <w:tcPr>
            <w:tcW w:w="5666" w:type="dxa"/>
            <w:gridSpan w:val="2"/>
            <w:tcBorders>
              <w:top w:val="single" w:sz="4" w:space="0" w:color="auto"/>
              <w:left w:val="single" w:sz="8" w:space="0" w:color="000000"/>
              <w:bottom w:val="single" w:sz="2" w:space="0" w:color="auto"/>
            </w:tcBorders>
          </w:tcPr>
          <w:p w14:paraId="616C1C9E" w14:textId="77777777" w:rsidR="00571F11" w:rsidRDefault="00571F11" w:rsidP="004C1FBF">
            <w:pPr>
              <w:snapToGrid w:val="0"/>
              <w:rPr>
                <w:b/>
                <w:bCs/>
                <w:sz w:val="16"/>
              </w:rPr>
            </w:pPr>
          </w:p>
        </w:tc>
        <w:tc>
          <w:tcPr>
            <w:tcW w:w="2127" w:type="dxa"/>
            <w:tcBorders>
              <w:top w:val="single" w:sz="4" w:space="0" w:color="auto"/>
              <w:left w:val="single" w:sz="1" w:space="0" w:color="000000"/>
              <w:bottom w:val="single" w:sz="2" w:space="0" w:color="auto"/>
            </w:tcBorders>
          </w:tcPr>
          <w:p w14:paraId="0B92BCAF" w14:textId="77777777" w:rsidR="00571F11" w:rsidRDefault="00571F11" w:rsidP="004C1FB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tcPr>
          <w:p w14:paraId="175D2C8A" w14:textId="77777777" w:rsidR="00571F11" w:rsidRDefault="00571F11" w:rsidP="004C1FBF">
            <w:pPr>
              <w:snapToGrid w:val="0"/>
              <w:rPr>
                <w:sz w:val="16"/>
              </w:rPr>
            </w:pPr>
          </w:p>
        </w:tc>
      </w:tr>
      <w:tr w:rsidR="00571F11" w14:paraId="2A3C8072" w14:textId="77777777" w:rsidTr="004C1FBF">
        <w:trPr>
          <w:cantSplit/>
          <w:trHeight w:val="340"/>
        </w:trPr>
        <w:tc>
          <w:tcPr>
            <w:tcW w:w="5666" w:type="dxa"/>
            <w:gridSpan w:val="2"/>
            <w:tcBorders>
              <w:top w:val="single" w:sz="2" w:space="0" w:color="auto"/>
              <w:left w:val="single" w:sz="8" w:space="0" w:color="000000"/>
              <w:bottom w:val="single" w:sz="2" w:space="0" w:color="auto"/>
            </w:tcBorders>
          </w:tcPr>
          <w:p w14:paraId="62E8DD57" w14:textId="77777777" w:rsidR="00571F11" w:rsidRDefault="00571F11" w:rsidP="004C1FBF">
            <w:pPr>
              <w:snapToGrid w:val="0"/>
              <w:rPr>
                <w:b/>
                <w:bCs/>
                <w:sz w:val="16"/>
              </w:rPr>
            </w:pPr>
          </w:p>
        </w:tc>
        <w:tc>
          <w:tcPr>
            <w:tcW w:w="2127" w:type="dxa"/>
            <w:tcBorders>
              <w:top w:val="single" w:sz="2" w:space="0" w:color="auto"/>
              <w:left w:val="single" w:sz="1" w:space="0" w:color="000000"/>
              <w:bottom w:val="single" w:sz="2" w:space="0" w:color="auto"/>
            </w:tcBorders>
          </w:tcPr>
          <w:p w14:paraId="1A802F25" w14:textId="77777777" w:rsidR="00571F11" w:rsidRDefault="00571F11" w:rsidP="004C1FB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429D5E6E" w14:textId="77777777" w:rsidR="00571F11" w:rsidRDefault="00571F11" w:rsidP="004C1FBF">
            <w:pPr>
              <w:snapToGrid w:val="0"/>
              <w:rPr>
                <w:sz w:val="16"/>
              </w:rPr>
            </w:pPr>
          </w:p>
        </w:tc>
      </w:tr>
      <w:tr w:rsidR="00571F11" w14:paraId="249BE4D0" w14:textId="77777777" w:rsidTr="004C1FBF">
        <w:trPr>
          <w:cantSplit/>
          <w:trHeight w:val="340"/>
        </w:trPr>
        <w:tc>
          <w:tcPr>
            <w:tcW w:w="5666" w:type="dxa"/>
            <w:gridSpan w:val="2"/>
            <w:tcBorders>
              <w:left w:val="single" w:sz="8" w:space="0" w:color="000000"/>
              <w:bottom w:val="single" w:sz="2" w:space="0" w:color="auto"/>
            </w:tcBorders>
          </w:tcPr>
          <w:p w14:paraId="6E187120" w14:textId="77777777" w:rsidR="00571F11" w:rsidRDefault="00571F11" w:rsidP="004C1FBF">
            <w:pPr>
              <w:snapToGrid w:val="0"/>
              <w:rPr>
                <w:b/>
                <w:bCs/>
                <w:sz w:val="16"/>
              </w:rPr>
            </w:pPr>
          </w:p>
        </w:tc>
        <w:tc>
          <w:tcPr>
            <w:tcW w:w="2127" w:type="dxa"/>
            <w:tcBorders>
              <w:left w:val="single" w:sz="1" w:space="0" w:color="000000"/>
              <w:bottom w:val="single" w:sz="2" w:space="0" w:color="auto"/>
            </w:tcBorders>
          </w:tcPr>
          <w:p w14:paraId="3AB8BF0D" w14:textId="77777777" w:rsidR="00571F11" w:rsidRDefault="00571F11" w:rsidP="004C1FBF">
            <w:pPr>
              <w:snapToGrid w:val="0"/>
              <w:rPr>
                <w:sz w:val="16"/>
              </w:rPr>
            </w:pPr>
          </w:p>
        </w:tc>
        <w:tc>
          <w:tcPr>
            <w:tcW w:w="2328" w:type="dxa"/>
            <w:tcBorders>
              <w:left w:val="single" w:sz="1" w:space="0" w:color="000000"/>
              <w:bottom w:val="single" w:sz="2" w:space="0" w:color="auto"/>
              <w:right w:val="single" w:sz="8" w:space="0" w:color="000000"/>
            </w:tcBorders>
          </w:tcPr>
          <w:p w14:paraId="5C863B40" w14:textId="77777777" w:rsidR="00571F11" w:rsidRDefault="00571F11" w:rsidP="004C1FBF">
            <w:pPr>
              <w:snapToGrid w:val="0"/>
              <w:rPr>
                <w:sz w:val="16"/>
              </w:rPr>
            </w:pPr>
          </w:p>
        </w:tc>
      </w:tr>
      <w:tr w:rsidR="00571F11" w14:paraId="6B0750D2" w14:textId="77777777" w:rsidTr="004C1FBF">
        <w:trPr>
          <w:cantSplit/>
          <w:trHeight w:val="340"/>
        </w:trPr>
        <w:tc>
          <w:tcPr>
            <w:tcW w:w="7793" w:type="dxa"/>
            <w:gridSpan w:val="3"/>
            <w:tcBorders>
              <w:top w:val="single" w:sz="2" w:space="0" w:color="auto"/>
              <w:left w:val="single" w:sz="8" w:space="0" w:color="000000"/>
              <w:bottom w:val="single" w:sz="2" w:space="0" w:color="auto"/>
            </w:tcBorders>
          </w:tcPr>
          <w:p w14:paraId="0BA5BBE2" w14:textId="77777777" w:rsidR="00571F11" w:rsidRDefault="00571F11" w:rsidP="004C1FBF">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tcPr>
          <w:p w14:paraId="7025890B" w14:textId="77777777" w:rsidR="00571F11" w:rsidRDefault="00571F11" w:rsidP="004C1FBF">
            <w:pPr>
              <w:snapToGrid w:val="0"/>
              <w:rPr>
                <w:sz w:val="16"/>
              </w:rPr>
            </w:pPr>
          </w:p>
        </w:tc>
      </w:tr>
      <w:tr w:rsidR="00571F11" w14:paraId="5D762DFB" w14:textId="77777777" w:rsidTr="004C1FBF">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12B482CD" w14:textId="77777777" w:rsidR="00571F11" w:rsidRDefault="00571F11" w:rsidP="004C1FBF">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20AA55A" w14:textId="77777777" w:rsidR="00571F11" w:rsidRDefault="00571F11" w:rsidP="004C1FBF">
            <w:pPr>
              <w:snapToGrid w:val="0"/>
              <w:jc w:val="center"/>
              <w:rPr>
                <w:b/>
                <w:bCs/>
                <w:sz w:val="16"/>
              </w:rPr>
            </w:pPr>
          </w:p>
        </w:tc>
      </w:tr>
      <w:tr w:rsidR="00571F11" w14:paraId="0EA3D423" w14:textId="77777777" w:rsidTr="004C1FBF">
        <w:trPr>
          <w:cantSplit/>
          <w:trHeight w:val="340"/>
        </w:trPr>
        <w:tc>
          <w:tcPr>
            <w:tcW w:w="7793" w:type="dxa"/>
            <w:gridSpan w:val="3"/>
            <w:tcBorders>
              <w:top w:val="single" w:sz="2" w:space="0" w:color="auto"/>
              <w:left w:val="single" w:sz="8" w:space="0" w:color="000000"/>
              <w:bottom w:val="single" w:sz="2" w:space="0" w:color="000000"/>
            </w:tcBorders>
          </w:tcPr>
          <w:p w14:paraId="19CEF08B" w14:textId="77777777" w:rsidR="00571F11" w:rsidRDefault="00571F11" w:rsidP="004C1FB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tcPr>
          <w:p w14:paraId="32EECFBA" w14:textId="77777777" w:rsidR="00571F11" w:rsidRDefault="00571F11" w:rsidP="004C1FBF">
            <w:pPr>
              <w:snapToGrid w:val="0"/>
              <w:rPr>
                <w:sz w:val="16"/>
              </w:rPr>
            </w:pPr>
          </w:p>
        </w:tc>
      </w:tr>
      <w:tr w:rsidR="00571F11" w14:paraId="4A085FF4" w14:textId="77777777" w:rsidTr="004C1FB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tcPr>
          <w:p w14:paraId="3E0DF3B8" w14:textId="77777777" w:rsidR="00571F11" w:rsidRDefault="00571F11" w:rsidP="004C1FB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tcPr>
          <w:p w14:paraId="384BABBE" w14:textId="77777777" w:rsidR="00571F11" w:rsidRDefault="00571F11" w:rsidP="004C1FBF">
            <w:pPr>
              <w:snapToGrid w:val="0"/>
              <w:rPr>
                <w:sz w:val="16"/>
              </w:rPr>
            </w:pPr>
          </w:p>
        </w:tc>
      </w:tr>
      <w:tr w:rsidR="00571F11" w14:paraId="02343C76" w14:textId="77777777" w:rsidTr="004C1FBF">
        <w:trPr>
          <w:cantSplit/>
          <w:trHeight w:val="340"/>
        </w:trPr>
        <w:tc>
          <w:tcPr>
            <w:tcW w:w="7793" w:type="dxa"/>
            <w:gridSpan w:val="3"/>
            <w:tcBorders>
              <w:top w:val="single" w:sz="2" w:space="0" w:color="000000"/>
              <w:left w:val="single" w:sz="8" w:space="0" w:color="000000"/>
              <w:bottom w:val="single" w:sz="2" w:space="0" w:color="auto"/>
            </w:tcBorders>
          </w:tcPr>
          <w:p w14:paraId="3E55FBDE" w14:textId="77777777" w:rsidR="00571F11" w:rsidRDefault="00571F11" w:rsidP="004C1FB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tcPr>
          <w:p w14:paraId="03AC4087" w14:textId="77777777" w:rsidR="00571F11" w:rsidRDefault="00571F11" w:rsidP="004C1FBF">
            <w:pPr>
              <w:snapToGrid w:val="0"/>
              <w:rPr>
                <w:sz w:val="16"/>
              </w:rPr>
            </w:pPr>
          </w:p>
        </w:tc>
      </w:tr>
      <w:tr w:rsidR="00571F11" w14:paraId="1E9B68EB" w14:textId="77777777" w:rsidTr="004C1FBF">
        <w:trPr>
          <w:cantSplit/>
          <w:trHeight w:val="340"/>
        </w:trPr>
        <w:tc>
          <w:tcPr>
            <w:tcW w:w="7793" w:type="dxa"/>
            <w:gridSpan w:val="3"/>
            <w:tcBorders>
              <w:top w:val="single" w:sz="2" w:space="0" w:color="auto"/>
              <w:left w:val="single" w:sz="8" w:space="0" w:color="000000"/>
              <w:bottom w:val="single" w:sz="8" w:space="0" w:color="000000"/>
            </w:tcBorders>
          </w:tcPr>
          <w:p w14:paraId="29001DEF" w14:textId="77777777" w:rsidR="00571F11" w:rsidRDefault="00571F11" w:rsidP="004C1FBF">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tcPr>
          <w:p w14:paraId="048933F8" w14:textId="77777777" w:rsidR="00571F11" w:rsidRDefault="00571F11" w:rsidP="004C1FBF">
            <w:pPr>
              <w:snapToGrid w:val="0"/>
              <w:rPr>
                <w:sz w:val="16"/>
              </w:rPr>
            </w:pPr>
          </w:p>
        </w:tc>
      </w:tr>
    </w:tbl>
    <w:p w14:paraId="4B14BF36" w14:textId="77777777" w:rsidR="00571F11" w:rsidRPr="007A663A" w:rsidRDefault="00571F11" w:rsidP="00571F11">
      <w:pPr>
        <w:rPr>
          <w:rFonts w:cs="Arial"/>
          <w:b/>
          <w:sz w:val="10"/>
          <w:szCs w:val="10"/>
        </w:rPr>
      </w:pPr>
    </w:p>
    <w:p w14:paraId="75F84B2A" w14:textId="77777777" w:rsidR="00571F11" w:rsidRDefault="00571F11" w:rsidP="00571F11">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51686E36" w14:textId="77777777" w:rsidR="00571F11" w:rsidRPr="007A663A" w:rsidRDefault="00571F11" w:rsidP="00571F11">
      <w:pPr>
        <w:rPr>
          <w:rFonts w:cs="Arial"/>
          <w:b/>
          <w:sz w:val="10"/>
          <w:szCs w:val="10"/>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571F11" w14:paraId="2580307C" w14:textId="77777777" w:rsidTr="004C1FBF">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2E58F372" w14:textId="77777777" w:rsidR="00571F11" w:rsidRDefault="00571F11" w:rsidP="004C1FBF">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571F11" w14:paraId="578C9974" w14:textId="77777777" w:rsidTr="004C1FBF">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41D0D73E"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03DE4955" w14:textId="77777777" w:rsidR="00571F11" w:rsidRDefault="00571F11" w:rsidP="004C1FBF">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01AFF343"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613F95A" w14:textId="77777777" w:rsidR="00571F11" w:rsidRDefault="00571F11" w:rsidP="004C1FBF">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751CB63"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77F46FB3" w14:textId="77777777" w:rsidR="00571F11" w:rsidRDefault="00571F11" w:rsidP="004C1FBF">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776E24F4" w14:textId="77777777" w:rsidR="00571F11" w:rsidRDefault="00571F11" w:rsidP="004C1FBF">
            <w:pPr>
              <w:snapToGrid w:val="0"/>
              <w:jc w:val="center"/>
              <w:rPr>
                <w:rFonts w:eastAsia="Arial" w:cs="Arial"/>
                <w:b/>
                <w:bCs/>
                <w:sz w:val="16"/>
              </w:rPr>
            </w:pPr>
            <w:r>
              <w:rPr>
                <w:b/>
                <w:sz w:val="16"/>
                <w:szCs w:val="16"/>
              </w:rPr>
              <w:t>a</w:t>
            </w:r>
            <w:r w:rsidRPr="00BA53E7">
              <w:rPr>
                <w:b/>
                <w:sz w:val="16"/>
                <w:szCs w:val="16"/>
              </w:rPr>
              <w:t>ktualne zadłużenie</w:t>
            </w:r>
          </w:p>
        </w:tc>
      </w:tr>
      <w:tr w:rsidR="00571F11" w14:paraId="7393EBFE" w14:textId="77777777" w:rsidTr="004C1FBF">
        <w:trPr>
          <w:cantSplit/>
          <w:trHeight w:val="350"/>
        </w:trPr>
        <w:tc>
          <w:tcPr>
            <w:tcW w:w="1418" w:type="dxa"/>
            <w:tcBorders>
              <w:top w:val="single" w:sz="2" w:space="0" w:color="auto"/>
              <w:left w:val="single" w:sz="8" w:space="0" w:color="000000"/>
              <w:bottom w:val="single" w:sz="2" w:space="0" w:color="auto"/>
            </w:tcBorders>
          </w:tcPr>
          <w:p w14:paraId="47E7D7DF"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245172F6"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63B3FEE3" w14:textId="77777777" w:rsidR="00571F11" w:rsidRPr="00C12CB8" w:rsidRDefault="00571F11" w:rsidP="004C1FBF">
            <w:pPr>
              <w:snapToGrid w:val="0"/>
              <w:rPr>
                <w:sz w:val="16"/>
                <w:highlight w:val="yellow"/>
              </w:rPr>
            </w:pPr>
          </w:p>
        </w:tc>
        <w:tc>
          <w:tcPr>
            <w:tcW w:w="2165" w:type="dxa"/>
            <w:tcBorders>
              <w:top w:val="single" w:sz="2" w:space="0" w:color="auto"/>
              <w:left w:val="single" w:sz="1" w:space="0" w:color="000000"/>
              <w:bottom w:val="single" w:sz="2" w:space="0" w:color="auto"/>
            </w:tcBorders>
          </w:tcPr>
          <w:p w14:paraId="0B463B29"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20584E91" w14:textId="77777777" w:rsidR="00571F11" w:rsidRDefault="00571F11" w:rsidP="004C1FB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76CACCC4" w14:textId="77777777" w:rsidR="00571F11" w:rsidRPr="00C12CB8" w:rsidRDefault="00571F11" w:rsidP="004C1FB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5D1E6EF7" w14:textId="77777777" w:rsidR="00571F11" w:rsidRPr="00C12CB8" w:rsidRDefault="00571F11" w:rsidP="004C1FBF">
            <w:pPr>
              <w:snapToGrid w:val="0"/>
              <w:rPr>
                <w:sz w:val="16"/>
                <w:highlight w:val="yellow"/>
              </w:rPr>
            </w:pPr>
          </w:p>
        </w:tc>
      </w:tr>
      <w:tr w:rsidR="00571F11" w14:paraId="590B6183" w14:textId="77777777" w:rsidTr="004C1FBF">
        <w:trPr>
          <w:cantSplit/>
          <w:trHeight w:val="350"/>
        </w:trPr>
        <w:tc>
          <w:tcPr>
            <w:tcW w:w="1418" w:type="dxa"/>
            <w:tcBorders>
              <w:top w:val="single" w:sz="2" w:space="0" w:color="auto"/>
              <w:left w:val="single" w:sz="8" w:space="0" w:color="000000"/>
              <w:bottom w:val="single" w:sz="2" w:space="0" w:color="auto"/>
            </w:tcBorders>
          </w:tcPr>
          <w:p w14:paraId="0CD16F8E"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59B14CDD"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01DE8F8F" w14:textId="77777777" w:rsidR="00571F11" w:rsidRDefault="00571F11" w:rsidP="004C1FBF">
            <w:pPr>
              <w:snapToGrid w:val="0"/>
              <w:rPr>
                <w:sz w:val="16"/>
              </w:rPr>
            </w:pPr>
          </w:p>
        </w:tc>
        <w:tc>
          <w:tcPr>
            <w:tcW w:w="2165" w:type="dxa"/>
            <w:tcBorders>
              <w:top w:val="single" w:sz="2" w:space="0" w:color="auto"/>
              <w:left w:val="single" w:sz="1" w:space="0" w:color="000000"/>
              <w:bottom w:val="single" w:sz="2" w:space="0" w:color="auto"/>
            </w:tcBorders>
          </w:tcPr>
          <w:p w14:paraId="5236092F"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7E0B3EAB" w14:textId="77777777" w:rsidR="00571F11" w:rsidRDefault="00571F11" w:rsidP="004C1FB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10701ADD"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37C343C3" w14:textId="77777777" w:rsidR="00571F11" w:rsidRDefault="00571F11" w:rsidP="004C1FBF">
            <w:pPr>
              <w:snapToGrid w:val="0"/>
              <w:rPr>
                <w:sz w:val="16"/>
              </w:rPr>
            </w:pPr>
          </w:p>
        </w:tc>
      </w:tr>
      <w:tr w:rsidR="00571F11" w14:paraId="6280DE0A" w14:textId="77777777" w:rsidTr="004C1FBF">
        <w:trPr>
          <w:cantSplit/>
          <w:trHeight w:val="350"/>
        </w:trPr>
        <w:tc>
          <w:tcPr>
            <w:tcW w:w="1418" w:type="dxa"/>
            <w:tcBorders>
              <w:left w:val="single" w:sz="8" w:space="0" w:color="000000"/>
              <w:bottom w:val="single" w:sz="2" w:space="0" w:color="auto"/>
            </w:tcBorders>
          </w:tcPr>
          <w:p w14:paraId="24A8B7FB" w14:textId="77777777" w:rsidR="00571F11" w:rsidRDefault="00571F11" w:rsidP="004C1FBF">
            <w:pPr>
              <w:snapToGrid w:val="0"/>
              <w:rPr>
                <w:b/>
                <w:bCs/>
                <w:sz w:val="16"/>
              </w:rPr>
            </w:pPr>
          </w:p>
        </w:tc>
        <w:tc>
          <w:tcPr>
            <w:tcW w:w="1051" w:type="dxa"/>
            <w:tcBorders>
              <w:left w:val="single" w:sz="8" w:space="0" w:color="000000"/>
              <w:bottom w:val="single" w:sz="2" w:space="0" w:color="auto"/>
            </w:tcBorders>
          </w:tcPr>
          <w:p w14:paraId="77A6E668" w14:textId="77777777" w:rsidR="00571F11" w:rsidRDefault="00571F11" w:rsidP="004C1FBF">
            <w:pPr>
              <w:snapToGrid w:val="0"/>
              <w:rPr>
                <w:b/>
                <w:bCs/>
                <w:sz w:val="16"/>
              </w:rPr>
            </w:pPr>
          </w:p>
        </w:tc>
        <w:tc>
          <w:tcPr>
            <w:tcW w:w="1075" w:type="dxa"/>
            <w:tcBorders>
              <w:left w:val="single" w:sz="1" w:space="0" w:color="000000"/>
              <w:bottom w:val="single" w:sz="2" w:space="0" w:color="auto"/>
            </w:tcBorders>
          </w:tcPr>
          <w:p w14:paraId="58E215E5" w14:textId="77777777" w:rsidR="00571F11" w:rsidRDefault="00571F11" w:rsidP="004C1FBF">
            <w:pPr>
              <w:snapToGrid w:val="0"/>
              <w:rPr>
                <w:sz w:val="16"/>
              </w:rPr>
            </w:pPr>
          </w:p>
        </w:tc>
        <w:tc>
          <w:tcPr>
            <w:tcW w:w="2165" w:type="dxa"/>
            <w:tcBorders>
              <w:left w:val="single" w:sz="1" w:space="0" w:color="000000"/>
              <w:bottom w:val="single" w:sz="2" w:space="0" w:color="auto"/>
            </w:tcBorders>
          </w:tcPr>
          <w:p w14:paraId="746EE49B" w14:textId="77777777" w:rsidR="00571F11" w:rsidRDefault="00571F11" w:rsidP="004C1FBF">
            <w:pPr>
              <w:snapToGrid w:val="0"/>
              <w:rPr>
                <w:sz w:val="16"/>
              </w:rPr>
            </w:pPr>
          </w:p>
        </w:tc>
        <w:tc>
          <w:tcPr>
            <w:tcW w:w="1237" w:type="dxa"/>
            <w:tcBorders>
              <w:left w:val="single" w:sz="1" w:space="0" w:color="000000"/>
              <w:bottom w:val="single" w:sz="2" w:space="0" w:color="auto"/>
            </w:tcBorders>
          </w:tcPr>
          <w:p w14:paraId="5D44F628" w14:textId="77777777" w:rsidR="00571F11" w:rsidRDefault="00571F11" w:rsidP="004C1FBF">
            <w:pPr>
              <w:snapToGrid w:val="0"/>
              <w:rPr>
                <w:sz w:val="16"/>
              </w:rPr>
            </w:pPr>
          </w:p>
        </w:tc>
        <w:tc>
          <w:tcPr>
            <w:tcW w:w="2126" w:type="dxa"/>
            <w:tcBorders>
              <w:left w:val="single" w:sz="1" w:space="0" w:color="000000"/>
              <w:bottom w:val="single" w:sz="2" w:space="0" w:color="auto"/>
              <w:right w:val="single" w:sz="8" w:space="0" w:color="000000"/>
            </w:tcBorders>
          </w:tcPr>
          <w:p w14:paraId="39A45371" w14:textId="77777777" w:rsidR="00571F11" w:rsidRDefault="00571F11" w:rsidP="004C1FBF">
            <w:pPr>
              <w:snapToGrid w:val="0"/>
              <w:rPr>
                <w:sz w:val="16"/>
              </w:rPr>
            </w:pPr>
          </w:p>
        </w:tc>
        <w:tc>
          <w:tcPr>
            <w:tcW w:w="993" w:type="dxa"/>
            <w:tcBorders>
              <w:left w:val="single" w:sz="1" w:space="0" w:color="000000"/>
              <w:bottom w:val="single" w:sz="2" w:space="0" w:color="auto"/>
              <w:right w:val="single" w:sz="8" w:space="0" w:color="000000"/>
            </w:tcBorders>
          </w:tcPr>
          <w:p w14:paraId="7021FA01" w14:textId="77777777" w:rsidR="00571F11" w:rsidRDefault="00571F11" w:rsidP="004C1FBF">
            <w:pPr>
              <w:snapToGrid w:val="0"/>
              <w:rPr>
                <w:sz w:val="16"/>
              </w:rPr>
            </w:pPr>
          </w:p>
        </w:tc>
      </w:tr>
      <w:tr w:rsidR="00571F11" w14:paraId="0F25E08C" w14:textId="77777777" w:rsidTr="004C1FBF">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vAlign w:val="center"/>
          </w:tcPr>
          <w:p w14:paraId="04D31235" w14:textId="77777777" w:rsidR="00571F11" w:rsidRDefault="00571F11" w:rsidP="004C1FBF">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tcPr>
          <w:p w14:paraId="306E364C" w14:textId="77777777" w:rsidR="00571F11" w:rsidRDefault="00571F11" w:rsidP="004C1FBF">
            <w:pPr>
              <w:snapToGrid w:val="0"/>
              <w:rPr>
                <w:sz w:val="16"/>
              </w:rPr>
            </w:pPr>
          </w:p>
        </w:tc>
      </w:tr>
    </w:tbl>
    <w:p w14:paraId="0C98B08F" w14:textId="77777777" w:rsidR="007A663A" w:rsidRDefault="007A663A">
      <w:r>
        <w:br w:type="page"/>
      </w:r>
    </w:p>
    <w:tbl>
      <w:tblPr>
        <w:tblW w:w="10065" w:type="dxa"/>
        <w:tblInd w:w="-10" w:type="dxa"/>
        <w:tblLayout w:type="fixed"/>
        <w:tblCellMar>
          <w:left w:w="70" w:type="dxa"/>
          <w:right w:w="70" w:type="dxa"/>
        </w:tblCellMar>
        <w:tblLook w:val="0000" w:firstRow="0" w:lastRow="0" w:firstColumn="0" w:lastColumn="0" w:noHBand="0" w:noVBand="0"/>
      </w:tblPr>
      <w:tblGrid>
        <w:gridCol w:w="1233"/>
        <w:gridCol w:w="184"/>
        <w:gridCol w:w="1052"/>
        <w:gridCol w:w="1075"/>
        <w:gridCol w:w="545"/>
        <w:gridCol w:w="1620"/>
        <w:gridCol w:w="1237"/>
        <w:gridCol w:w="203"/>
        <w:gridCol w:w="1458"/>
        <w:gridCol w:w="465"/>
        <w:gridCol w:w="993"/>
      </w:tblGrid>
      <w:tr w:rsidR="00571F11" w14:paraId="7212E1BB" w14:textId="77777777" w:rsidTr="004C1FBF">
        <w:trPr>
          <w:cantSplit/>
          <w:trHeight w:val="358"/>
        </w:trPr>
        <w:tc>
          <w:tcPr>
            <w:tcW w:w="10065" w:type="dxa"/>
            <w:gridSpan w:val="11"/>
            <w:tcBorders>
              <w:top w:val="single" w:sz="2" w:space="0" w:color="auto"/>
              <w:left w:val="single" w:sz="8" w:space="0" w:color="000000"/>
              <w:bottom w:val="single" w:sz="2" w:space="0" w:color="auto"/>
              <w:right w:val="single" w:sz="8" w:space="0" w:color="000000"/>
            </w:tcBorders>
            <w:shd w:val="clear" w:color="auto" w:fill="E0E0E0"/>
            <w:vAlign w:val="center"/>
          </w:tcPr>
          <w:p w14:paraId="3B2413A8" w14:textId="6659582D" w:rsidR="00571F11" w:rsidRDefault="00571F11" w:rsidP="004C1FBF">
            <w:pPr>
              <w:snapToGrid w:val="0"/>
              <w:rPr>
                <w:b/>
                <w:bCs/>
                <w:sz w:val="16"/>
              </w:rPr>
            </w:pPr>
            <w:r>
              <w:rPr>
                <w:b/>
                <w:bCs/>
                <w:sz w:val="16"/>
              </w:rPr>
              <w:lastRenderedPageBreak/>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571F11" w14:paraId="7AA5C928" w14:textId="77777777" w:rsidTr="004C1FBF">
        <w:trPr>
          <w:cantSplit/>
          <w:trHeight w:val="170"/>
        </w:trPr>
        <w:tc>
          <w:tcPr>
            <w:tcW w:w="1418" w:type="dxa"/>
            <w:gridSpan w:val="2"/>
            <w:tcBorders>
              <w:top w:val="single" w:sz="2" w:space="0" w:color="auto"/>
              <w:left w:val="single" w:sz="8" w:space="0" w:color="000000"/>
              <w:bottom w:val="single" w:sz="1" w:space="0" w:color="000000"/>
            </w:tcBorders>
            <w:shd w:val="clear" w:color="auto" w:fill="E0E0E0"/>
            <w:vAlign w:val="center"/>
          </w:tcPr>
          <w:p w14:paraId="596AAAA2"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6C20F1AD" w14:textId="77777777" w:rsidR="00571F11" w:rsidRDefault="00571F11" w:rsidP="004C1FBF">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6E4581B"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4114F121" w14:textId="77777777" w:rsidR="00571F11" w:rsidRDefault="00571F11" w:rsidP="004C1FBF">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5B73595A"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7337ADC8" w14:textId="77777777" w:rsidR="00571F11" w:rsidRDefault="00571F11" w:rsidP="004C1FBF">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12B490" w14:textId="77777777" w:rsidR="00571F11" w:rsidRDefault="00571F11" w:rsidP="004C1FBF">
            <w:pPr>
              <w:snapToGrid w:val="0"/>
              <w:jc w:val="center"/>
              <w:rPr>
                <w:b/>
                <w:bCs/>
                <w:sz w:val="16"/>
              </w:rPr>
            </w:pPr>
            <w:r>
              <w:rPr>
                <w:b/>
                <w:sz w:val="16"/>
                <w:szCs w:val="16"/>
              </w:rPr>
              <w:t>a</w:t>
            </w:r>
            <w:r w:rsidRPr="00BA53E7">
              <w:rPr>
                <w:b/>
                <w:sz w:val="16"/>
                <w:szCs w:val="16"/>
              </w:rPr>
              <w:t>ktualne zadłużenie</w:t>
            </w:r>
          </w:p>
        </w:tc>
      </w:tr>
      <w:tr w:rsidR="00571F11" w14:paraId="5A134E42" w14:textId="77777777" w:rsidTr="007A663A">
        <w:trPr>
          <w:cantSplit/>
          <w:trHeight w:val="294"/>
        </w:trPr>
        <w:tc>
          <w:tcPr>
            <w:tcW w:w="1418" w:type="dxa"/>
            <w:gridSpan w:val="2"/>
            <w:tcBorders>
              <w:top w:val="single" w:sz="2" w:space="0" w:color="auto"/>
              <w:left w:val="single" w:sz="8" w:space="0" w:color="000000"/>
              <w:bottom w:val="single" w:sz="2" w:space="0" w:color="auto"/>
            </w:tcBorders>
          </w:tcPr>
          <w:p w14:paraId="4523035C"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6B44B5C3"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45FDF5C5"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3ACA7131"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03652A7D"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5B1BAE0A"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FF08B0D" w14:textId="77777777" w:rsidR="00571F11" w:rsidRDefault="00571F11" w:rsidP="004C1FBF">
            <w:pPr>
              <w:snapToGrid w:val="0"/>
              <w:rPr>
                <w:sz w:val="16"/>
              </w:rPr>
            </w:pPr>
          </w:p>
        </w:tc>
      </w:tr>
      <w:tr w:rsidR="00571F11" w14:paraId="774B41A3" w14:textId="77777777" w:rsidTr="007A663A">
        <w:trPr>
          <w:cantSplit/>
          <w:trHeight w:val="294"/>
        </w:trPr>
        <w:tc>
          <w:tcPr>
            <w:tcW w:w="1418" w:type="dxa"/>
            <w:gridSpan w:val="2"/>
            <w:tcBorders>
              <w:top w:val="single" w:sz="2" w:space="0" w:color="auto"/>
              <w:left w:val="single" w:sz="8" w:space="0" w:color="000000"/>
              <w:bottom w:val="single" w:sz="2" w:space="0" w:color="auto"/>
            </w:tcBorders>
          </w:tcPr>
          <w:p w14:paraId="31AE2054"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001B1501"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2A017CB7"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161A388C"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06F82057"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77FD5609"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CDA8C75" w14:textId="77777777" w:rsidR="00571F11" w:rsidRDefault="00571F11" w:rsidP="004C1FBF">
            <w:pPr>
              <w:snapToGrid w:val="0"/>
              <w:rPr>
                <w:sz w:val="16"/>
              </w:rPr>
            </w:pPr>
          </w:p>
        </w:tc>
      </w:tr>
      <w:tr w:rsidR="00571F11" w14:paraId="6F22B17A" w14:textId="77777777" w:rsidTr="007A663A">
        <w:trPr>
          <w:cantSplit/>
          <w:trHeight w:val="294"/>
        </w:trPr>
        <w:tc>
          <w:tcPr>
            <w:tcW w:w="1418" w:type="dxa"/>
            <w:gridSpan w:val="2"/>
            <w:tcBorders>
              <w:top w:val="single" w:sz="2" w:space="0" w:color="auto"/>
              <w:left w:val="single" w:sz="8" w:space="0" w:color="000000"/>
              <w:bottom w:val="single" w:sz="2" w:space="0" w:color="auto"/>
            </w:tcBorders>
          </w:tcPr>
          <w:p w14:paraId="1D2201F4"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3CB1AB4F"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0705BBFC"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02097490"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3FC96CC3"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2D5E5461"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16D7C80F" w14:textId="77777777" w:rsidR="00571F11" w:rsidRDefault="00571F11" w:rsidP="004C1FBF">
            <w:pPr>
              <w:snapToGrid w:val="0"/>
              <w:rPr>
                <w:sz w:val="16"/>
              </w:rPr>
            </w:pPr>
          </w:p>
        </w:tc>
      </w:tr>
      <w:tr w:rsidR="00571F11" w14:paraId="38F79722" w14:textId="77777777" w:rsidTr="004C1FBF">
        <w:trPr>
          <w:cantSplit/>
          <w:trHeight w:val="35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20FF80D8" w14:textId="77777777" w:rsidR="00571F11" w:rsidRDefault="00571F11" w:rsidP="004C1FBF">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04FEAB20" w14:textId="77777777" w:rsidR="00571F11" w:rsidRDefault="00571F11" w:rsidP="004C1FBF">
            <w:pPr>
              <w:snapToGrid w:val="0"/>
              <w:rPr>
                <w:sz w:val="16"/>
              </w:rPr>
            </w:pPr>
          </w:p>
        </w:tc>
      </w:tr>
      <w:tr w:rsidR="00571F11" w14:paraId="47CA6975" w14:textId="77777777" w:rsidTr="004C1FBF">
        <w:trPr>
          <w:cantSplit/>
          <w:trHeight w:val="400"/>
        </w:trPr>
        <w:tc>
          <w:tcPr>
            <w:tcW w:w="10065" w:type="dxa"/>
            <w:gridSpan w:val="11"/>
            <w:tcBorders>
              <w:top w:val="single" w:sz="8" w:space="0" w:color="000000"/>
              <w:left w:val="single" w:sz="8" w:space="0" w:color="000000"/>
              <w:bottom w:val="single" w:sz="2" w:space="0" w:color="auto"/>
              <w:right w:val="single" w:sz="8" w:space="0" w:color="000000"/>
            </w:tcBorders>
            <w:shd w:val="clear" w:color="auto" w:fill="E0E0E0"/>
            <w:vAlign w:val="center"/>
          </w:tcPr>
          <w:p w14:paraId="0D6DC926" w14:textId="77777777" w:rsidR="00571F11" w:rsidRDefault="00571F11" w:rsidP="004C1FBF">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571F11" w14:paraId="7D0E7C00" w14:textId="77777777" w:rsidTr="004C1FBF">
        <w:trPr>
          <w:cantSplit/>
          <w:trHeight w:val="170"/>
        </w:trPr>
        <w:tc>
          <w:tcPr>
            <w:tcW w:w="1418" w:type="dxa"/>
            <w:gridSpan w:val="2"/>
            <w:tcBorders>
              <w:top w:val="single" w:sz="2" w:space="0" w:color="auto"/>
              <w:left w:val="single" w:sz="8" w:space="0" w:color="000000"/>
              <w:bottom w:val="single" w:sz="2" w:space="0" w:color="auto"/>
            </w:tcBorders>
            <w:shd w:val="clear" w:color="auto" w:fill="E0E0E0"/>
            <w:vAlign w:val="center"/>
          </w:tcPr>
          <w:p w14:paraId="3B3C7F40"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1AEA9A9C" w14:textId="77777777" w:rsidR="00571F11" w:rsidRDefault="00571F11" w:rsidP="004C1FBF">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353A1CC7"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116ECA6C" w14:textId="77777777" w:rsidR="00571F11" w:rsidRDefault="00571F11" w:rsidP="004C1FBF">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25859B0"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7275A793" w14:textId="77777777" w:rsidR="00571F11" w:rsidRDefault="00571F11" w:rsidP="004C1FBF">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26AAAF29" w14:textId="77777777" w:rsidR="00571F11" w:rsidRDefault="00571F11" w:rsidP="004C1FBF">
            <w:pPr>
              <w:snapToGrid w:val="0"/>
              <w:jc w:val="center"/>
              <w:rPr>
                <w:b/>
                <w:bCs/>
                <w:sz w:val="16"/>
              </w:rPr>
            </w:pPr>
            <w:r>
              <w:rPr>
                <w:b/>
                <w:sz w:val="16"/>
                <w:szCs w:val="16"/>
              </w:rPr>
              <w:t>a</w:t>
            </w:r>
            <w:r w:rsidRPr="00BA53E7">
              <w:rPr>
                <w:b/>
                <w:sz w:val="16"/>
                <w:szCs w:val="16"/>
              </w:rPr>
              <w:t>ktualne zadłużenie</w:t>
            </w:r>
          </w:p>
        </w:tc>
      </w:tr>
      <w:tr w:rsidR="00571F11" w14:paraId="344ABA4A" w14:textId="77777777" w:rsidTr="007A663A">
        <w:trPr>
          <w:cantSplit/>
          <w:trHeight w:val="282"/>
        </w:trPr>
        <w:tc>
          <w:tcPr>
            <w:tcW w:w="1418" w:type="dxa"/>
            <w:gridSpan w:val="2"/>
            <w:tcBorders>
              <w:top w:val="single" w:sz="2" w:space="0" w:color="auto"/>
              <w:left w:val="single" w:sz="8" w:space="0" w:color="000000"/>
              <w:bottom w:val="single" w:sz="2" w:space="0" w:color="auto"/>
            </w:tcBorders>
          </w:tcPr>
          <w:p w14:paraId="2FB81079"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435CD131"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5AD21978"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4927F42C"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1CCF2530"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51D256D0" w14:textId="77777777" w:rsidR="00571F11" w:rsidRPr="00C12CB8" w:rsidRDefault="00571F11" w:rsidP="004C1FB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0D594222" w14:textId="77777777" w:rsidR="00571F11" w:rsidRPr="00C12CB8" w:rsidRDefault="00571F11" w:rsidP="004C1FBF">
            <w:pPr>
              <w:snapToGrid w:val="0"/>
              <w:rPr>
                <w:sz w:val="16"/>
                <w:highlight w:val="yellow"/>
              </w:rPr>
            </w:pPr>
          </w:p>
        </w:tc>
      </w:tr>
      <w:tr w:rsidR="00571F11" w14:paraId="1C9F3447" w14:textId="77777777" w:rsidTr="007A663A">
        <w:trPr>
          <w:cantSplit/>
          <w:trHeight w:val="282"/>
        </w:trPr>
        <w:tc>
          <w:tcPr>
            <w:tcW w:w="1418" w:type="dxa"/>
            <w:gridSpan w:val="2"/>
            <w:tcBorders>
              <w:top w:val="single" w:sz="2" w:space="0" w:color="auto"/>
              <w:left w:val="single" w:sz="8" w:space="0" w:color="000000"/>
              <w:bottom w:val="single" w:sz="2" w:space="0" w:color="auto"/>
            </w:tcBorders>
          </w:tcPr>
          <w:p w14:paraId="31D97B9B"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7F67B129"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48047984"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6EB68E19"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6C764A6B"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1111D619"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744F2DDC" w14:textId="77777777" w:rsidR="00571F11" w:rsidRDefault="00571F11" w:rsidP="004C1FBF">
            <w:pPr>
              <w:snapToGrid w:val="0"/>
              <w:rPr>
                <w:sz w:val="16"/>
              </w:rPr>
            </w:pPr>
          </w:p>
        </w:tc>
      </w:tr>
      <w:tr w:rsidR="00571F11" w14:paraId="61398B3B" w14:textId="77777777" w:rsidTr="007A663A">
        <w:trPr>
          <w:cantSplit/>
          <w:trHeight w:val="282"/>
        </w:trPr>
        <w:tc>
          <w:tcPr>
            <w:tcW w:w="1418" w:type="dxa"/>
            <w:gridSpan w:val="2"/>
            <w:tcBorders>
              <w:top w:val="single" w:sz="2" w:space="0" w:color="auto"/>
              <w:left w:val="single" w:sz="8" w:space="0" w:color="000000"/>
              <w:bottom w:val="single" w:sz="2" w:space="0" w:color="auto"/>
            </w:tcBorders>
          </w:tcPr>
          <w:p w14:paraId="22A55C3D"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3CD05ED6"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20D306F2"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5ABE252A"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4BA49F63"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05837EB9"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20A125F2" w14:textId="77777777" w:rsidR="00571F11" w:rsidRDefault="00571F11" w:rsidP="004C1FBF">
            <w:pPr>
              <w:snapToGrid w:val="0"/>
              <w:rPr>
                <w:sz w:val="16"/>
              </w:rPr>
            </w:pPr>
          </w:p>
        </w:tc>
      </w:tr>
      <w:tr w:rsidR="00571F11" w14:paraId="4DE413FD" w14:textId="77777777" w:rsidTr="004C1FBF">
        <w:trPr>
          <w:cantSplit/>
          <w:trHeight w:val="32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779F39DC" w14:textId="77777777" w:rsidR="00571F11" w:rsidRDefault="00571F11" w:rsidP="004C1FBF">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327BAE8D" w14:textId="77777777" w:rsidR="00571F11" w:rsidRDefault="00571F11" w:rsidP="004C1FBF">
            <w:pPr>
              <w:snapToGrid w:val="0"/>
              <w:rPr>
                <w:sz w:val="16"/>
              </w:rPr>
            </w:pPr>
          </w:p>
        </w:tc>
      </w:tr>
      <w:tr w:rsidR="00571F11" w14:paraId="527D223D" w14:textId="77777777" w:rsidTr="004C1FBF">
        <w:trPr>
          <w:cantSplit/>
          <w:trHeight w:val="444"/>
        </w:trPr>
        <w:tc>
          <w:tcPr>
            <w:tcW w:w="10065" w:type="dxa"/>
            <w:gridSpan w:val="11"/>
            <w:tcBorders>
              <w:top w:val="single" w:sz="2" w:space="0" w:color="auto"/>
              <w:left w:val="single" w:sz="8" w:space="0" w:color="000000"/>
              <w:bottom w:val="single" w:sz="1" w:space="0" w:color="000000"/>
              <w:right w:val="single" w:sz="8" w:space="0" w:color="000000"/>
            </w:tcBorders>
            <w:shd w:val="clear" w:color="auto" w:fill="E0E0E0"/>
            <w:vAlign w:val="center"/>
          </w:tcPr>
          <w:p w14:paraId="3E6F64DC" w14:textId="77777777" w:rsidR="00571F11" w:rsidRDefault="00571F11" w:rsidP="004C1FBF">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571F11" w14:paraId="199F4575" w14:textId="77777777" w:rsidTr="004C1FBF">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25976198"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235" w:type="dxa"/>
            <w:gridSpan w:val="2"/>
            <w:tcBorders>
              <w:top w:val="single" w:sz="2" w:space="0" w:color="auto"/>
              <w:left w:val="single" w:sz="8" w:space="0" w:color="000000"/>
              <w:bottom w:val="single" w:sz="2" w:space="0" w:color="auto"/>
            </w:tcBorders>
            <w:shd w:val="clear" w:color="auto" w:fill="E0E0E0"/>
            <w:vAlign w:val="center"/>
          </w:tcPr>
          <w:p w14:paraId="3B87B91E" w14:textId="77777777" w:rsidR="00571F11" w:rsidRDefault="00571F11" w:rsidP="004C1FBF">
            <w:pPr>
              <w:snapToGrid w:val="0"/>
              <w:jc w:val="center"/>
              <w:rPr>
                <w:b/>
                <w:bCs/>
                <w:sz w:val="16"/>
              </w:rPr>
            </w:pPr>
            <w:r>
              <w:rPr>
                <w:b/>
                <w:sz w:val="16"/>
                <w:szCs w:val="16"/>
              </w:rPr>
              <w:t>k</w:t>
            </w:r>
            <w:r w:rsidRPr="00BA53E7">
              <w:rPr>
                <w:b/>
                <w:sz w:val="16"/>
                <w:szCs w:val="16"/>
              </w:rPr>
              <w:t>wota nominalna</w:t>
            </w:r>
          </w:p>
        </w:tc>
        <w:tc>
          <w:tcPr>
            <w:tcW w:w="1620" w:type="dxa"/>
            <w:gridSpan w:val="2"/>
            <w:tcBorders>
              <w:top w:val="single" w:sz="2" w:space="0" w:color="auto"/>
              <w:left w:val="single" w:sz="1" w:space="0" w:color="000000"/>
              <w:bottom w:val="single" w:sz="2" w:space="0" w:color="auto"/>
            </w:tcBorders>
            <w:shd w:val="clear" w:color="auto" w:fill="E0E0E0"/>
            <w:vAlign w:val="center"/>
          </w:tcPr>
          <w:p w14:paraId="60D596E1"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7D0A0D8D" w14:textId="77777777" w:rsidR="00571F11" w:rsidRDefault="00571F11" w:rsidP="004C1FBF">
            <w:pPr>
              <w:snapToGrid w:val="0"/>
              <w:jc w:val="center"/>
              <w:rPr>
                <w:b/>
                <w:bCs/>
                <w:sz w:val="14"/>
              </w:rPr>
            </w:pPr>
            <w:r>
              <w:rPr>
                <w:b/>
                <w:sz w:val="16"/>
                <w:szCs w:val="16"/>
              </w:rPr>
              <w:t>wierzyciel</w:t>
            </w:r>
          </w:p>
        </w:tc>
        <w:tc>
          <w:tcPr>
            <w:tcW w:w="1440" w:type="dxa"/>
            <w:gridSpan w:val="2"/>
            <w:tcBorders>
              <w:top w:val="single" w:sz="2" w:space="0" w:color="auto"/>
              <w:left w:val="single" w:sz="1" w:space="0" w:color="000000"/>
              <w:bottom w:val="single" w:sz="2" w:space="0" w:color="auto"/>
            </w:tcBorders>
            <w:shd w:val="clear" w:color="auto" w:fill="E0E0E0"/>
            <w:vAlign w:val="center"/>
          </w:tcPr>
          <w:p w14:paraId="05B6D5EF"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239E11A" w14:textId="77777777" w:rsidR="00571F11" w:rsidRDefault="00571F11" w:rsidP="004C1FBF">
            <w:pPr>
              <w:snapToGrid w:val="0"/>
              <w:jc w:val="center"/>
              <w:rPr>
                <w:b/>
                <w:bCs/>
                <w:sz w:val="16"/>
              </w:rPr>
            </w:pPr>
            <w:r>
              <w:rPr>
                <w:b/>
                <w:sz w:val="16"/>
                <w:szCs w:val="16"/>
              </w:rPr>
              <w:t>zabezpieczenie</w:t>
            </w:r>
          </w:p>
        </w:tc>
        <w:tc>
          <w:tcPr>
            <w:tcW w:w="1458" w:type="dxa"/>
            <w:gridSpan w:val="2"/>
            <w:tcBorders>
              <w:top w:val="single" w:sz="2" w:space="0" w:color="auto"/>
              <w:left w:val="single" w:sz="1" w:space="0" w:color="000000"/>
              <w:bottom w:val="single" w:sz="2" w:space="0" w:color="auto"/>
              <w:right w:val="single" w:sz="8" w:space="0" w:color="000000"/>
            </w:tcBorders>
            <w:shd w:val="clear" w:color="auto" w:fill="E0E0E0"/>
            <w:vAlign w:val="center"/>
          </w:tcPr>
          <w:p w14:paraId="117D93E4" w14:textId="77777777" w:rsidR="00571F11" w:rsidRDefault="00571F11" w:rsidP="004C1FBF">
            <w:pPr>
              <w:snapToGrid w:val="0"/>
              <w:jc w:val="center"/>
              <w:rPr>
                <w:b/>
                <w:bCs/>
                <w:sz w:val="16"/>
              </w:rPr>
            </w:pPr>
            <w:r>
              <w:rPr>
                <w:b/>
                <w:sz w:val="16"/>
                <w:szCs w:val="16"/>
              </w:rPr>
              <w:t>a</w:t>
            </w:r>
            <w:r w:rsidRPr="00BA53E7">
              <w:rPr>
                <w:b/>
                <w:sz w:val="16"/>
                <w:szCs w:val="16"/>
              </w:rPr>
              <w:t>ktualne zadłużenie</w:t>
            </w:r>
          </w:p>
        </w:tc>
      </w:tr>
      <w:tr w:rsidR="00571F11" w14:paraId="2886F614" w14:textId="77777777" w:rsidTr="007A663A">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0E3852C1" w14:textId="77777777" w:rsidR="00571F11" w:rsidRDefault="00571F11" w:rsidP="004C1FBF">
            <w:pPr>
              <w:snapToGrid w:val="0"/>
              <w:rPr>
                <w:b/>
                <w:bCs/>
                <w:sz w:val="16"/>
              </w:rPr>
            </w:pPr>
          </w:p>
        </w:tc>
        <w:tc>
          <w:tcPr>
            <w:tcW w:w="1236" w:type="dxa"/>
            <w:gridSpan w:val="2"/>
            <w:tcBorders>
              <w:top w:val="single" w:sz="2" w:space="0" w:color="auto"/>
              <w:left w:val="single" w:sz="2" w:space="0" w:color="auto"/>
              <w:bottom w:val="single" w:sz="2" w:space="0" w:color="auto"/>
            </w:tcBorders>
          </w:tcPr>
          <w:p w14:paraId="21CB60E6" w14:textId="77777777" w:rsidR="00571F11" w:rsidRDefault="00571F11" w:rsidP="004C1FBF">
            <w:pPr>
              <w:snapToGrid w:val="0"/>
              <w:rPr>
                <w:b/>
                <w:bCs/>
                <w:sz w:val="16"/>
              </w:rPr>
            </w:pPr>
          </w:p>
        </w:tc>
        <w:tc>
          <w:tcPr>
            <w:tcW w:w="1620" w:type="dxa"/>
            <w:gridSpan w:val="2"/>
            <w:tcBorders>
              <w:top w:val="single" w:sz="2" w:space="0" w:color="auto"/>
              <w:left w:val="single" w:sz="1" w:space="0" w:color="000000"/>
              <w:bottom w:val="single" w:sz="2" w:space="0" w:color="auto"/>
            </w:tcBorders>
          </w:tcPr>
          <w:p w14:paraId="12512688" w14:textId="77777777" w:rsidR="00571F11" w:rsidRDefault="00571F11" w:rsidP="004C1FBF">
            <w:pPr>
              <w:snapToGrid w:val="0"/>
              <w:rPr>
                <w:sz w:val="16"/>
              </w:rPr>
            </w:pPr>
          </w:p>
        </w:tc>
        <w:tc>
          <w:tcPr>
            <w:tcW w:w="1620" w:type="dxa"/>
            <w:tcBorders>
              <w:top w:val="single" w:sz="2" w:space="0" w:color="auto"/>
              <w:left w:val="single" w:sz="1" w:space="0" w:color="000000"/>
              <w:bottom w:val="single" w:sz="2" w:space="0" w:color="auto"/>
            </w:tcBorders>
          </w:tcPr>
          <w:p w14:paraId="4E3FF41D" w14:textId="77777777" w:rsidR="00571F11" w:rsidRDefault="00571F11" w:rsidP="004C1FBF">
            <w:pPr>
              <w:snapToGrid w:val="0"/>
              <w:rPr>
                <w:sz w:val="16"/>
              </w:rPr>
            </w:pPr>
          </w:p>
        </w:tc>
        <w:tc>
          <w:tcPr>
            <w:tcW w:w="1440" w:type="dxa"/>
            <w:gridSpan w:val="2"/>
            <w:tcBorders>
              <w:top w:val="single" w:sz="2" w:space="0" w:color="auto"/>
              <w:left w:val="single" w:sz="1" w:space="0" w:color="000000"/>
              <w:bottom w:val="single" w:sz="2" w:space="0" w:color="auto"/>
            </w:tcBorders>
          </w:tcPr>
          <w:p w14:paraId="0684EC08" w14:textId="77777777" w:rsidR="00571F11" w:rsidRDefault="00571F11" w:rsidP="004C1FB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345FAD2C" w14:textId="77777777" w:rsidR="00571F11" w:rsidRDefault="00571F11" w:rsidP="004C1FBF">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558348A6" w14:textId="77777777" w:rsidR="00571F11" w:rsidRDefault="00571F11" w:rsidP="004C1FBF">
            <w:pPr>
              <w:snapToGrid w:val="0"/>
              <w:rPr>
                <w:sz w:val="16"/>
              </w:rPr>
            </w:pPr>
          </w:p>
        </w:tc>
      </w:tr>
      <w:tr w:rsidR="00571F11" w14:paraId="2411FBEB" w14:textId="77777777" w:rsidTr="007A663A">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5C9B14B6" w14:textId="77777777" w:rsidR="00571F11" w:rsidRDefault="00571F11" w:rsidP="004C1FBF">
            <w:pPr>
              <w:snapToGrid w:val="0"/>
              <w:rPr>
                <w:b/>
                <w:bCs/>
                <w:sz w:val="16"/>
              </w:rPr>
            </w:pPr>
          </w:p>
        </w:tc>
        <w:tc>
          <w:tcPr>
            <w:tcW w:w="1236" w:type="dxa"/>
            <w:gridSpan w:val="2"/>
            <w:tcBorders>
              <w:top w:val="single" w:sz="2" w:space="0" w:color="auto"/>
              <w:left w:val="single" w:sz="2" w:space="0" w:color="auto"/>
              <w:bottom w:val="single" w:sz="2" w:space="0" w:color="auto"/>
            </w:tcBorders>
          </w:tcPr>
          <w:p w14:paraId="447673D7" w14:textId="77777777" w:rsidR="00571F11" w:rsidRDefault="00571F11" w:rsidP="004C1FBF">
            <w:pPr>
              <w:snapToGrid w:val="0"/>
              <w:rPr>
                <w:b/>
                <w:bCs/>
                <w:sz w:val="16"/>
              </w:rPr>
            </w:pPr>
          </w:p>
        </w:tc>
        <w:tc>
          <w:tcPr>
            <w:tcW w:w="1620" w:type="dxa"/>
            <w:gridSpan w:val="2"/>
            <w:tcBorders>
              <w:top w:val="single" w:sz="2" w:space="0" w:color="auto"/>
              <w:left w:val="single" w:sz="1" w:space="0" w:color="000000"/>
              <w:bottom w:val="single" w:sz="2" w:space="0" w:color="auto"/>
            </w:tcBorders>
          </w:tcPr>
          <w:p w14:paraId="0F46E443" w14:textId="77777777" w:rsidR="00571F11" w:rsidRDefault="00571F11" w:rsidP="004C1FBF">
            <w:pPr>
              <w:snapToGrid w:val="0"/>
              <w:rPr>
                <w:sz w:val="16"/>
              </w:rPr>
            </w:pPr>
          </w:p>
        </w:tc>
        <w:tc>
          <w:tcPr>
            <w:tcW w:w="1620" w:type="dxa"/>
            <w:tcBorders>
              <w:top w:val="single" w:sz="2" w:space="0" w:color="auto"/>
              <w:left w:val="single" w:sz="1" w:space="0" w:color="000000"/>
              <w:bottom w:val="single" w:sz="2" w:space="0" w:color="auto"/>
            </w:tcBorders>
          </w:tcPr>
          <w:p w14:paraId="2DAF9A0F" w14:textId="77777777" w:rsidR="00571F11" w:rsidRDefault="00571F11" w:rsidP="004C1FBF">
            <w:pPr>
              <w:snapToGrid w:val="0"/>
              <w:rPr>
                <w:sz w:val="16"/>
              </w:rPr>
            </w:pPr>
          </w:p>
        </w:tc>
        <w:tc>
          <w:tcPr>
            <w:tcW w:w="1440" w:type="dxa"/>
            <w:gridSpan w:val="2"/>
            <w:tcBorders>
              <w:top w:val="single" w:sz="2" w:space="0" w:color="auto"/>
              <w:left w:val="single" w:sz="1" w:space="0" w:color="000000"/>
              <w:bottom w:val="single" w:sz="2" w:space="0" w:color="auto"/>
            </w:tcBorders>
          </w:tcPr>
          <w:p w14:paraId="44B6025F" w14:textId="77777777" w:rsidR="00571F11" w:rsidRDefault="00571F11" w:rsidP="004C1FB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1585D6F3" w14:textId="77777777" w:rsidR="00571F11" w:rsidRDefault="00571F11" w:rsidP="004C1FBF">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4A93D2FC" w14:textId="77777777" w:rsidR="00571F11" w:rsidRDefault="00571F11" w:rsidP="004C1FBF">
            <w:pPr>
              <w:snapToGrid w:val="0"/>
              <w:rPr>
                <w:sz w:val="16"/>
              </w:rPr>
            </w:pPr>
          </w:p>
        </w:tc>
      </w:tr>
      <w:tr w:rsidR="00571F11" w14:paraId="47A37507" w14:textId="77777777" w:rsidTr="007A663A">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60FA2F33" w14:textId="77777777" w:rsidR="00571F11" w:rsidRDefault="00571F11" w:rsidP="004C1FBF">
            <w:pPr>
              <w:snapToGrid w:val="0"/>
              <w:rPr>
                <w:b/>
                <w:bCs/>
                <w:sz w:val="16"/>
              </w:rPr>
            </w:pPr>
          </w:p>
        </w:tc>
        <w:tc>
          <w:tcPr>
            <w:tcW w:w="1236" w:type="dxa"/>
            <w:gridSpan w:val="2"/>
            <w:tcBorders>
              <w:top w:val="single" w:sz="2" w:space="0" w:color="auto"/>
              <w:left w:val="single" w:sz="2" w:space="0" w:color="auto"/>
              <w:bottom w:val="single" w:sz="2" w:space="0" w:color="auto"/>
            </w:tcBorders>
          </w:tcPr>
          <w:p w14:paraId="78F1A6A5" w14:textId="77777777" w:rsidR="00571F11" w:rsidRDefault="00571F11" w:rsidP="004C1FBF">
            <w:pPr>
              <w:snapToGrid w:val="0"/>
              <w:rPr>
                <w:b/>
                <w:bCs/>
                <w:sz w:val="16"/>
              </w:rPr>
            </w:pPr>
          </w:p>
        </w:tc>
        <w:tc>
          <w:tcPr>
            <w:tcW w:w="1620" w:type="dxa"/>
            <w:gridSpan w:val="2"/>
            <w:tcBorders>
              <w:top w:val="single" w:sz="2" w:space="0" w:color="auto"/>
              <w:left w:val="single" w:sz="1" w:space="0" w:color="000000"/>
              <w:bottom w:val="single" w:sz="2" w:space="0" w:color="auto"/>
            </w:tcBorders>
          </w:tcPr>
          <w:p w14:paraId="6992F017" w14:textId="77777777" w:rsidR="00571F11" w:rsidRDefault="00571F11" w:rsidP="004C1FBF">
            <w:pPr>
              <w:snapToGrid w:val="0"/>
              <w:rPr>
                <w:sz w:val="16"/>
              </w:rPr>
            </w:pPr>
          </w:p>
        </w:tc>
        <w:tc>
          <w:tcPr>
            <w:tcW w:w="1620" w:type="dxa"/>
            <w:tcBorders>
              <w:top w:val="single" w:sz="2" w:space="0" w:color="auto"/>
              <w:left w:val="single" w:sz="1" w:space="0" w:color="000000"/>
              <w:bottom w:val="single" w:sz="2" w:space="0" w:color="auto"/>
            </w:tcBorders>
          </w:tcPr>
          <w:p w14:paraId="45118EC7" w14:textId="77777777" w:rsidR="00571F11" w:rsidRDefault="00571F11" w:rsidP="004C1FBF">
            <w:pPr>
              <w:snapToGrid w:val="0"/>
              <w:rPr>
                <w:sz w:val="16"/>
              </w:rPr>
            </w:pPr>
          </w:p>
        </w:tc>
        <w:tc>
          <w:tcPr>
            <w:tcW w:w="1440" w:type="dxa"/>
            <w:gridSpan w:val="2"/>
            <w:tcBorders>
              <w:top w:val="single" w:sz="2" w:space="0" w:color="auto"/>
              <w:left w:val="single" w:sz="1" w:space="0" w:color="000000"/>
              <w:bottom w:val="single" w:sz="2" w:space="0" w:color="auto"/>
            </w:tcBorders>
          </w:tcPr>
          <w:p w14:paraId="4D9F3BC3" w14:textId="77777777" w:rsidR="00571F11" w:rsidRDefault="00571F11" w:rsidP="004C1FB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70C48F03" w14:textId="77777777" w:rsidR="00571F11" w:rsidRDefault="00571F11" w:rsidP="004C1FBF">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3FAF6ADD" w14:textId="77777777" w:rsidR="00571F11" w:rsidRDefault="00571F11" w:rsidP="004C1FBF">
            <w:pPr>
              <w:snapToGrid w:val="0"/>
              <w:rPr>
                <w:sz w:val="16"/>
              </w:rPr>
            </w:pPr>
          </w:p>
        </w:tc>
      </w:tr>
      <w:tr w:rsidR="00571F11" w14:paraId="3BE25070" w14:textId="77777777" w:rsidTr="004C1FBF">
        <w:trPr>
          <w:cantSplit/>
          <w:trHeight w:val="340"/>
        </w:trPr>
        <w:tc>
          <w:tcPr>
            <w:tcW w:w="8607" w:type="dxa"/>
            <w:gridSpan w:val="9"/>
            <w:tcBorders>
              <w:top w:val="single" w:sz="2" w:space="0" w:color="auto"/>
              <w:left w:val="single" w:sz="8" w:space="0" w:color="000000"/>
              <w:bottom w:val="single" w:sz="8" w:space="0" w:color="000000"/>
              <w:right w:val="single" w:sz="8" w:space="0" w:color="000000"/>
            </w:tcBorders>
            <w:vAlign w:val="center"/>
          </w:tcPr>
          <w:p w14:paraId="64CD7817" w14:textId="77777777" w:rsidR="00571F11" w:rsidRDefault="00571F11" w:rsidP="004C1FBF">
            <w:pPr>
              <w:snapToGrid w:val="0"/>
              <w:jc w:val="right"/>
              <w:rPr>
                <w:sz w:val="16"/>
              </w:rPr>
            </w:pPr>
            <w:r>
              <w:rPr>
                <w:b/>
                <w:bCs/>
                <w:sz w:val="18"/>
              </w:rPr>
              <w:t>ogółem:</w:t>
            </w:r>
          </w:p>
        </w:tc>
        <w:tc>
          <w:tcPr>
            <w:tcW w:w="1458" w:type="dxa"/>
            <w:gridSpan w:val="2"/>
            <w:tcBorders>
              <w:top w:val="single" w:sz="2" w:space="0" w:color="auto"/>
              <w:left w:val="single" w:sz="1" w:space="0" w:color="000000"/>
              <w:bottom w:val="single" w:sz="8" w:space="0" w:color="000000"/>
              <w:right w:val="single" w:sz="8" w:space="0" w:color="000000"/>
            </w:tcBorders>
          </w:tcPr>
          <w:p w14:paraId="3984EF6F" w14:textId="77777777" w:rsidR="00571F11" w:rsidRDefault="00571F11" w:rsidP="004C1FBF">
            <w:pPr>
              <w:snapToGrid w:val="0"/>
              <w:rPr>
                <w:sz w:val="16"/>
              </w:rPr>
            </w:pPr>
          </w:p>
        </w:tc>
      </w:tr>
    </w:tbl>
    <w:p w14:paraId="7434ADBA" w14:textId="77777777" w:rsidR="00571F11" w:rsidRPr="007A663A" w:rsidRDefault="00571F11" w:rsidP="00571F11">
      <w:pPr>
        <w:rPr>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571F11" w14:paraId="723DAC26" w14:textId="77777777" w:rsidTr="004C1FBF">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3F9BEFE" w14:textId="77777777" w:rsidR="00571F11" w:rsidRDefault="00571F11" w:rsidP="004C1FB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3F20EB05" w14:textId="77777777" w:rsidR="00571F11" w:rsidRDefault="00571F11" w:rsidP="004C1FBF">
            <w:pPr>
              <w:snapToGrid w:val="0"/>
              <w:jc w:val="center"/>
              <w:rPr>
                <w:rFonts w:eastAsia="Arial" w:cs="Arial"/>
                <w:b/>
                <w:bCs/>
                <w:sz w:val="16"/>
              </w:rPr>
            </w:pPr>
            <w:r>
              <w:rPr>
                <w:b/>
                <w:bCs/>
                <w:sz w:val="16"/>
              </w:rPr>
              <w:t>zobowiązanie</w:t>
            </w:r>
            <w:r>
              <w:rPr>
                <w:rFonts w:eastAsia="Arial" w:cs="Arial"/>
                <w:b/>
                <w:bCs/>
                <w:sz w:val="16"/>
              </w:rPr>
              <w:t xml:space="preserve"> </w:t>
            </w:r>
          </w:p>
          <w:p w14:paraId="6CE4E300" w14:textId="77777777" w:rsidR="00571F11" w:rsidRDefault="00571F11" w:rsidP="004C1FBF">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23E55C15" w14:textId="77777777" w:rsidR="00571F11" w:rsidRDefault="00571F11" w:rsidP="004C1FBF">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310A4674"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571F11" w14:paraId="63C28AF0" w14:textId="77777777" w:rsidTr="004C1FBF">
        <w:trPr>
          <w:cantSplit/>
          <w:trHeight w:val="360"/>
        </w:trPr>
        <w:tc>
          <w:tcPr>
            <w:tcW w:w="3855" w:type="dxa"/>
            <w:tcBorders>
              <w:top w:val="single" w:sz="4" w:space="0" w:color="auto"/>
              <w:left w:val="single" w:sz="4" w:space="0" w:color="auto"/>
              <w:bottom w:val="single" w:sz="4" w:space="0" w:color="auto"/>
              <w:right w:val="single" w:sz="4" w:space="0" w:color="auto"/>
            </w:tcBorders>
          </w:tcPr>
          <w:p w14:paraId="4302301B"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45FC50DA"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7BB69B40"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276EE136" w14:textId="77777777" w:rsidR="00571F11" w:rsidRDefault="00571F11" w:rsidP="004C1FBF">
            <w:pPr>
              <w:snapToGrid w:val="0"/>
              <w:rPr>
                <w:sz w:val="16"/>
              </w:rPr>
            </w:pPr>
          </w:p>
        </w:tc>
      </w:tr>
      <w:tr w:rsidR="00571F11" w14:paraId="6BE381AA" w14:textId="77777777" w:rsidTr="004C1FBF">
        <w:trPr>
          <w:cantSplit/>
          <w:trHeight w:val="360"/>
        </w:trPr>
        <w:tc>
          <w:tcPr>
            <w:tcW w:w="3855" w:type="dxa"/>
            <w:tcBorders>
              <w:top w:val="single" w:sz="4" w:space="0" w:color="auto"/>
              <w:left w:val="single" w:sz="4" w:space="0" w:color="auto"/>
              <w:bottom w:val="single" w:sz="4" w:space="0" w:color="auto"/>
              <w:right w:val="single" w:sz="4" w:space="0" w:color="auto"/>
            </w:tcBorders>
          </w:tcPr>
          <w:p w14:paraId="39590D7A"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2866D791"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0C688BC7"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21C70A51" w14:textId="77777777" w:rsidR="00571F11" w:rsidRDefault="00571F11" w:rsidP="004C1FBF">
            <w:pPr>
              <w:snapToGrid w:val="0"/>
              <w:rPr>
                <w:sz w:val="16"/>
              </w:rPr>
            </w:pPr>
          </w:p>
        </w:tc>
      </w:tr>
      <w:tr w:rsidR="00571F11" w14:paraId="245B97B5" w14:textId="77777777" w:rsidTr="004C1FBF">
        <w:trPr>
          <w:cantSplit/>
          <w:trHeight w:val="360"/>
        </w:trPr>
        <w:tc>
          <w:tcPr>
            <w:tcW w:w="7095" w:type="dxa"/>
            <w:gridSpan w:val="3"/>
            <w:tcBorders>
              <w:top w:val="single" w:sz="4" w:space="0" w:color="auto"/>
              <w:left w:val="single" w:sz="4" w:space="0" w:color="auto"/>
              <w:bottom w:val="single" w:sz="4" w:space="0" w:color="auto"/>
              <w:right w:val="single" w:sz="4" w:space="0" w:color="auto"/>
            </w:tcBorders>
          </w:tcPr>
          <w:p w14:paraId="11F25876"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19386A88" w14:textId="77777777" w:rsidR="00571F11" w:rsidRDefault="00571F11" w:rsidP="004C1FBF">
            <w:pPr>
              <w:snapToGrid w:val="0"/>
              <w:rPr>
                <w:sz w:val="16"/>
              </w:rPr>
            </w:pPr>
          </w:p>
        </w:tc>
      </w:tr>
      <w:tr w:rsidR="00571F11" w14:paraId="68AAA616" w14:textId="77777777" w:rsidTr="004C1FBF">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68D7CC59" w14:textId="77777777" w:rsidR="00571F11" w:rsidRDefault="00571F11" w:rsidP="004C1FB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39C76B1E" w14:textId="77777777" w:rsidR="00571F11" w:rsidRDefault="00571F11" w:rsidP="004C1FBF">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3265303F" w14:textId="77777777" w:rsidR="00571F11" w:rsidRDefault="00571F11" w:rsidP="004C1FBF">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6EF8AC43" w14:textId="77777777" w:rsidR="00571F11" w:rsidRDefault="00571F11" w:rsidP="004C1FBF">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54F57C33"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571F11" w14:paraId="7CD2334C" w14:textId="77777777" w:rsidTr="004C1FBF">
        <w:trPr>
          <w:cantSplit/>
          <w:trHeight w:val="350"/>
        </w:trPr>
        <w:tc>
          <w:tcPr>
            <w:tcW w:w="3855" w:type="dxa"/>
            <w:tcBorders>
              <w:top w:val="single" w:sz="4" w:space="0" w:color="auto"/>
              <w:left w:val="single" w:sz="4" w:space="0" w:color="auto"/>
              <w:bottom w:val="single" w:sz="4" w:space="0" w:color="auto"/>
              <w:right w:val="single" w:sz="4" w:space="0" w:color="auto"/>
            </w:tcBorders>
          </w:tcPr>
          <w:p w14:paraId="75B299F7"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FC9A239"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55614A89"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0753DD8" w14:textId="77777777" w:rsidR="00571F11" w:rsidRDefault="00571F11" w:rsidP="004C1FBF">
            <w:pPr>
              <w:snapToGrid w:val="0"/>
              <w:rPr>
                <w:sz w:val="16"/>
              </w:rPr>
            </w:pPr>
          </w:p>
        </w:tc>
      </w:tr>
      <w:tr w:rsidR="00571F11" w14:paraId="79039695" w14:textId="77777777" w:rsidTr="004C1FBF">
        <w:trPr>
          <w:cantSplit/>
          <w:trHeight w:val="350"/>
        </w:trPr>
        <w:tc>
          <w:tcPr>
            <w:tcW w:w="3855" w:type="dxa"/>
            <w:tcBorders>
              <w:top w:val="single" w:sz="4" w:space="0" w:color="auto"/>
              <w:left w:val="single" w:sz="4" w:space="0" w:color="auto"/>
              <w:bottom w:val="single" w:sz="4" w:space="0" w:color="auto"/>
              <w:right w:val="single" w:sz="4" w:space="0" w:color="auto"/>
            </w:tcBorders>
          </w:tcPr>
          <w:p w14:paraId="2706F4C7"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0E94E09"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1637DA6"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00D7FCA2" w14:textId="77777777" w:rsidR="00571F11" w:rsidRDefault="00571F11" w:rsidP="004C1FBF">
            <w:pPr>
              <w:snapToGrid w:val="0"/>
              <w:rPr>
                <w:sz w:val="16"/>
              </w:rPr>
            </w:pPr>
          </w:p>
        </w:tc>
      </w:tr>
      <w:tr w:rsidR="00571F11" w14:paraId="68DA0332" w14:textId="77777777" w:rsidTr="004C1FBF">
        <w:trPr>
          <w:cantSplit/>
          <w:trHeight w:val="350"/>
        </w:trPr>
        <w:tc>
          <w:tcPr>
            <w:tcW w:w="7095" w:type="dxa"/>
            <w:gridSpan w:val="3"/>
            <w:tcBorders>
              <w:top w:val="single" w:sz="4" w:space="0" w:color="auto"/>
              <w:left w:val="single" w:sz="4" w:space="0" w:color="auto"/>
              <w:bottom w:val="single" w:sz="4" w:space="0" w:color="auto"/>
              <w:right w:val="single" w:sz="4" w:space="0" w:color="auto"/>
            </w:tcBorders>
          </w:tcPr>
          <w:p w14:paraId="19B4DA21"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4A20D6B7" w14:textId="77777777" w:rsidR="00571F11" w:rsidRDefault="00571F11" w:rsidP="004C1FBF">
            <w:pPr>
              <w:snapToGrid w:val="0"/>
              <w:rPr>
                <w:sz w:val="16"/>
              </w:rPr>
            </w:pPr>
          </w:p>
        </w:tc>
      </w:tr>
      <w:tr w:rsidR="00571F11" w14:paraId="5B4C1BC5" w14:textId="77777777" w:rsidTr="004C1FBF">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0EB97167" w14:textId="77777777" w:rsidR="00571F11" w:rsidRDefault="00571F11" w:rsidP="004C1FBF">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7B4046E5" w14:textId="77777777" w:rsidR="00571F11" w:rsidRDefault="00571F11" w:rsidP="004C1FBF">
            <w:pPr>
              <w:snapToGrid w:val="0"/>
              <w:jc w:val="center"/>
              <w:rPr>
                <w:rFonts w:eastAsia="Arial" w:cs="Arial"/>
                <w:b/>
                <w:bCs/>
                <w:sz w:val="16"/>
              </w:rPr>
            </w:pPr>
            <w:r>
              <w:rPr>
                <w:b/>
                <w:bCs/>
                <w:sz w:val="16"/>
              </w:rPr>
              <w:t>zobowiązanie</w:t>
            </w:r>
            <w:r>
              <w:rPr>
                <w:rFonts w:eastAsia="Arial" w:cs="Arial"/>
                <w:b/>
                <w:bCs/>
                <w:sz w:val="16"/>
              </w:rPr>
              <w:t xml:space="preserve"> </w:t>
            </w:r>
          </w:p>
          <w:p w14:paraId="6BECAE28" w14:textId="77777777" w:rsidR="00571F11" w:rsidRDefault="00571F11" w:rsidP="004C1FBF">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71E2352E" w14:textId="77777777" w:rsidR="00571F11" w:rsidRDefault="00571F11" w:rsidP="004C1FBF">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0E1F2145"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571F11" w14:paraId="7F9D956C" w14:textId="77777777" w:rsidTr="004C1FBF">
        <w:trPr>
          <w:cantSplit/>
          <w:trHeight w:val="340"/>
        </w:trPr>
        <w:tc>
          <w:tcPr>
            <w:tcW w:w="3855" w:type="dxa"/>
            <w:tcBorders>
              <w:top w:val="single" w:sz="4" w:space="0" w:color="auto"/>
              <w:left w:val="single" w:sz="4" w:space="0" w:color="auto"/>
              <w:bottom w:val="single" w:sz="4" w:space="0" w:color="auto"/>
              <w:right w:val="single" w:sz="4" w:space="0" w:color="auto"/>
            </w:tcBorders>
          </w:tcPr>
          <w:p w14:paraId="11D24E41"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4C10C67D"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3A9B9010"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7CF289CE" w14:textId="77777777" w:rsidR="00571F11" w:rsidRDefault="00571F11" w:rsidP="004C1FBF">
            <w:pPr>
              <w:snapToGrid w:val="0"/>
              <w:rPr>
                <w:sz w:val="16"/>
              </w:rPr>
            </w:pPr>
          </w:p>
        </w:tc>
      </w:tr>
      <w:tr w:rsidR="00571F11" w14:paraId="2CF78F36" w14:textId="77777777" w:rsidTr="004C1FBF">
        <w:trPr>
          <w:cantSplit/>
          <w:trHeight w:val="340"/>
        </w:trPr>
        <w:tc>
          <w:tcPr>
            <w:tcW w:w="3855" w:type="dxa"/>
            <w:tcBorders>
              <w:top w:val="single" w:sz="4" w:space="0" w:color="auto"/>
              <w:left w:val="single" w:sz="4" w:space="0" w:color="auto"/>
              <w:bottom w:val="single" w:sz="4" w:space="0" w:color="auto"/>
              <w:right w:val="single" w:sz="4" w:space="0" w:color="auto"/>
            </w:tcBorders>
          </w:tcPr>
          <w:p w14:paraId="5B7A5E86"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00891220"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5890821"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5099DCD" w14:textId="77777777" w:rsidR="00571F11" w:rsidRDefault="00571F11" w:rsidP="004C1FBF">
            <w:pPr>
              <w:snapToGrid w:val="0"/>
              <w:rPr>
                <w:sz w:val="16"/>
              </w:rPr>
            </w:pPr>
          </w:p>
        </w:tc>
      </w:tr>
      <w:tr w:rsidR="00571F11" w14:paraId="0883B89E" w14:textId="77777777" w:rsidTr="004C1FBF">
        <w:trPr>
          <w:cantSplit/>
          <w:trHeight w:val="340"/>
        </w:trPr>
        <w:tc>
          <w:tcPr>
            <w:tcW w:w="3855" w:type="dxa"/>
            <w:tcBorders>
              <w:top w:val="single" w:sz="4" w:space="0" w:color="auto"/>
              <w:left w:val="single" w:sz="4" w:space="0" w:color="auto"/>
              <w:bottom w:val="single" w:sz="4" w:space="0" w:color="auto"/>
              <w:right w:val="single" w:sz="4" w:space="0" w:color="auto"/>
            </w:tcBorders>
          </w:tcPr>
          <w:p w14:paraId="303DE29F"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12BC158"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16A52B6B"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597F6CF4" w14:textId="77777777" w:rsidR="00571F11" w:rsidRDefault="00571F11" w:rsidP="004C1FBF">
            <w:pPr>
              <w:snapToGrid w:val="0"/>
              <w:rPr>
                <w:sz w:val="16"/>
              </w:rPr>
            </w:pPr>
          </w:p>
        </w:tc>
      </w:tr>
      <w:tr w:rsidR="00571F11" w14:paraId="74546512" w14:textId="77777777" w:rsidTr="004C1FBF">
        <w:trPr>
          <w:cantSplit/>
          <w:trHeight w:val="340"/>
        </w:trPr>
        <w:tc>
          <w:tcPr>
            <w:tcW w:w="7095" w:type="dxa"/>
            <w:gridSpan w:val="3"/>
            <w:tcBorders>
              <w:top w:val="single" w:sz="4" w:space="0" w:color="auto"/>
              <w:left w:val="single" w:sz="4" w:space="0" w:color="auto"/>
              <w:bottom w:val="single" w:sz="4" w:space="0" w:color="auto"/>
              <w:right w:val="single" w:sz="4" w:space="0" w:color="auto"/>
            </w:tcBorders>
          </w:tcPr>
          <w:p w14:paraId="404E2F0F"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12702BFE" w14:textId="77777777" w:rsidR="00571F11" w:rsidRDefault="00571F11" w:rsidP="004C1FBF">
            <w:pPr>
              <w:snapToGrid w:val="0"/>
              <w:rPr>
                <w:sz w:val="16"/>
              </w:rPr>
            </w:pPr>
          </w:p>
        </w:tc>
      </w:tr>
    </w:tbl>
    <w:p w14:paraId="64B64D69" w14:textId="77777777" w:rsidR="00571F11" w:rsidRPr="007A663A" w:rsidRDefault="00571F11" w:rsidP="00571F11">
      <w:pPr>
        <w:rPr>
          <w:sz w:val="10"/>
          <w:szCs w:val="10"/>
        </w:rPr>
      </w:pPr>
    </w:p>
    <w:p w14:paraId="40C4A84F" w14:textId="77777777" w:rsidR="00571F11" w:rsidRDefault="00571F11" w:rsidP="00571F11">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5379BF81" w14:textId="77777777" w:rsidR="00571F11" w:rsidRPr="007A663A" w:rsidRDefault="00571F11" w:rsidP="00571F11">
      <w:pPr>
        <w:rPr>
          <w:rFonts w:cs="Arial"/>
          <w:b/>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571F11" w14:paraId="2E2ECB0F" w14:textId="77777777" w:rsidTr="004C1FBF">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4ABC8" w14:textId="77777777" w:rsidR="00571F11" w:rsidRDefault="00571F11" w:rsidP="004C1FBF">
            <w:pPr>
              <w:snapToGrid w:val="0"/>
              <w:rPr>
                <w:sz w:val="16"/>
              </w:rPr>
            </w:pPr>
            <w:r w:rsidRPr="00E758AA">
              <w:rPr>
                <w:b/>
                <w:bCs/>
                <w:sz w:val="16"/>
              </w:rPr>
              <w:t>wykaz leasingów</w:t>
            </w:r>
          </w:p>
        </w:tc>
      </w:tr>
      <w:tr w:rsidR="00571F11" w14:paraId="6D5D8D3B"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0C927" w14:textId="77777777" w:rsidR="00571F11" w:rsidRPr="00E758AA" w:rsidRDefault="00571F11" w:rsidP="004C1FBF">
            <w:pPr>
              <w:snapToGrid w:val="0"/>
              <w:jc w:val="center"/>
              <w:rPr>
                <w:b/>
                <w:bCs/>
                <w:sz w:val="18"/>
              </w:rPr>
            </w:pPr>
            <w:r>
              <w:rPr>
                <w:b/>
                <w:bCs/>
                <w:sz w:val="16"/>
              </w:rPr>
              <w:t>Leasingodawca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A1C62D" w14:textId="77777777" w:rsidR="00571F11" w:rsidRPr="00E758AA" w:rsidRDefault="00571F11" w:rsidP="004C1FBF">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CAF2C" w14:textId="77777777" w:rsidR="00571F11" w:rsidRPr="00E758AA" w:rsidRDefault="00571F11" w:rsidP="004C1FBF">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190A84" w14:textId="77777777" w:rsidR="00571F11" w:rsidRPr="00E758AA" w:rsidRDefault="00571F11" w:rsidP="004C1FBF">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B55A7E" w14:textId="77777777" w:rsidR="00571F11" w:rsidRPr="00E758AA" w:rsidRDefault="00571F11" w:rsidP="004C1FBF">
            <w:pPr>
              <w:snapToGrid w:val="0"/>
              <w:jc w:val="center"/>
              <w:rPr>
                <w:b/>
                <w:bCs/>
                <w:sz w:val="16"/>
              </w:rPr>
            </w:pPr>
            <w:r>
              <w:rPr>
                <w:b/>
                <w:bCs/>
                <w:sz w:val="16"/>
              </w:rPr>
              <w:t>a</w:t>
            </w:r>
            <w:r w:rsidRPr="00E758AA">
              <w:rPr>
                <w:b/>
                <w:bCs/>
                <w:sz w:val="16"/>
              </w:rPr>
              <w:t>ktualna kwota</w:t>
            </w:r>
          </w:p>
        </w:tc>
      </w:tr>
      <w:tr w:rsidR="00571F11" w14:paraId="35C80DC2"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tcPr>
          <w:p w14:paraId="38FFFB22"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4F521401"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AD63D3D"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27F7FC97" w14:textId="77777777" w:rsidR="00571F11" w:rsidRDefault="00571F11" w:rsidP="004C1FB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6FA205DE" w14:textId="77777777" w:rsidR="00571F11" w:rsidRDefault="00571F11" w:rsidP="004C1FBF">
            <w:pPr>
              <w:snapToGrid w:val="0"/>
              <w:rPr>
                <w:sz w:val="16"/>
              </w:rPr>
            </w:pPr>
          </w:p>
        </w:tc>
      </w:tr>
      <w:tr w:rsidR="00571F11" w14:paraId="6C057CC2"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tcPr>
          <w:p w14:paraId="56C4ABE9"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5203DAB7"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78EA8CD9"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592A5006" w14:textId="77777777" w:rsidR="00571F11" w:rsidRDefault="00571F11" w:rsidP="004C1FB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474CE54C" w14:textId="77777777" w:rsidR="00571F11" w:rsidRDefault="00571F11" w:rsidP="004C1FBF">
            <w:pPr>
              <w:snapToGrid w:val="0"/>
              <w:rPr>
                <w:sz w:val="16"/>
              </w:rPr>
            </w:pPr>
          </w:p>
        </w:tc>
      </w:tr>
      <w:tr w:rsidR="00571F11" w14:paraId="02F3765A"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tcPr>
          <w:p w14:paraId="29900AC0"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5F92D5C"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34DF273"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305AD8F4" w14:textId="77777777" w:rsidR="00571F11" w:rsidRDefault="00571F11" w:rsidP="004C1FB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2841E4CE" w14:textId="77777777" w:rsidR="00571F11" w:rsidRDefault="00571F11" w:rsidP="004C1FBF">
            <w:pPr>
              <w:snapToGrid w:val="0"/>
              <w:rPr>
                <w:sz w:val="16"/>
              </w:rPr>
            </w:pPr>
          </w:p>
        </w:tc>
      </w:tr>
      <w:tr w:rsidR="00571F11" w14:paraId="6297DD8E" w14:textId="77777777" w:rsidTr="004C1FBF">
        <w:trPr>
          <w:cantSplit/>
          <w:trHeight w:val="340"/>
        </w:trPr>
        <w:tc>
          <w:tcPr>
            <w:tcW w:w="7095" w:type="dxa"/>
            <w:gridSpan w:val="4"/>
            <w:tcBorders>
              <w:top w:val="single" w:sz="4" w:space="0" w:color="auto"/>
              <w:left w:val="single" w:sz="4" w:space="0" w:color="auto"/>
              <w:bottom w:val="single" w:sz="4" w:space="0" w:color="auto"/>
              <w:right w:val="single" w:sz="4" w:space="0" w:color="auto"/>
            </w:tcBorders>
            <w:vAlign w:val="center"/>
          </w:tcPr>
          <w:p w14:paraId="5110010F"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6E05764A" w14:textId="77777777" w:rsidR="00571F11" w:rsidRDefault="00571F11" w:rsidP="004C1FBF">
            <w:pPr>
              <w:snapToGrid w:val="0"/>
              <w:rPr>
                <w:sz w:val="16"/>
              </w:rPr>
            </w:pPr>
          </w:p>
        </w:tc>
      </w:tr>
    </w:tbl>
    <w:p w14:paraId="717243E7" w14:textId="77777777" w:rsidR="00AC4316" w:rsidRDefault="00AC4316">
      <w:pPr>
        <w:suppressAutoHyphens w:val="0"/>
        <w:rPr>
          <w:b/>
          <w:bCs/>
          <w:sz w:val="18"/>
        </w:rPr>
      </w:pPr>
      <w:r>
        <w:rPr>
          <w:b/>
          <w:bCs/>
          <w:sz w:val="18"/>
        </w:rPr>
        <w:br w:type="page"/>
      </w:r>
    </w:p>
    <w:p w14:paraId="76243759" w14:textId="7D1388C1" w:rsidR="00571F11" w:rsidRPr="007523FC" w:rsidRDefault="00571F11" w:rsidP="007523FC">
      <w:pPr>
        <w:pStyle w:val="Nagwek3"/>
        <w:tabs>
          <w:tab w:val="left" w:pos="0"/>
        </w:tabs>
        <w:rPr>
          <w:sz w:val="18"/>
        </w:rPr>
      </w:pPr>
      <w:r>
        <w:rPr>
          <w:sz w:val="18"/>
        </w:rPr>
        <w:lastRenderedPageBreak/>
        <w:t>III.</w:t>
      </w:r>
      <w:r w:rsidRPr="007523FC">
        <w:rPr>
          <w:sz w:val="18"/>
        </w:rPr>
        <w:t xml:space="preserve"> </w:t>
      </w:r>
      <w:r w:rsidRPr="000E75DA">
        <w:rPr>
          <w:sz w:val="18"/>
        </w:rPr>
        <w:t xml:space="preserve">Rodzaj przedsięwzięcia realizowanego ze środków </w:t>
      </w:r>
      <w:r>
        <w:rPr>
          <w:sz w:val="18"/>
        </w:rPr>
        <w:t>z p</w:t>
      </w:r>
      <w:r w:rsidRPr="000E75DA">
        <w:rPr>
          <w:sz w:val="18"/>
        </w:rPr>
        <w:t>ożyczki</w:t>
      </w:r>
      <w:r>
        <w:rPr>
          <w:sz w:val="18"/>
        </w:rPr>
        <w:t>:</w:t>
      </w:r>
    </w:p>
    <w:p w14:paraId="666C3F40" w14:textId="77777777" w:rsidR="00571F11" w:rsidRPr="007A663A" w:rsidRDefault="00571F11" w:rsidP="00571F11">
      <w:pPr>
        <w:rPr>
          <w:b/>
          <w:bCs/>
          <w:sz w:val="10"/>
          <w:szCs w:val="1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571F11" w:rsidRPr="00403FCC" w14:paraId="5F72D3B1" w14:textId="77777777" w:rsidTr="004C1FBF">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61C36612" w14:textId="77777777" w:rsidR="00571F11" w:rsidRPr="00FC03F2" w:rsidRDefault="00571F11" w:rsidP="004C1FBF">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vAlign w:val="center"/>
          </w:tcPr>
          <w:p w14:paraId="202FA8FE" w14:textId="6173EC1B" w:rsidR="00571F11" w:rsidRPr="00403FCC" w:rsidRDefault="00D421F1" w:rsidP="004C1FBF">
            <w:pPr>
              <w:jc w:val="center"/>
              <w:rPr>
                <w:rFonts w:ascii="Calibri" w:hAnsi="Calibri" w:cs="Calibri"/>
              </w:rPr>
            </w:pPr>
            <w:sdt>
              <w:sdtPr>
                <w:rPr>
                  <w:rFonts w:asciiTheme="minorHAnsi" w:hAnsiTheme="minorHAnsi" w:cstheme="minorHAnsi"/>
                  <w:sz w:val="30"/>
                  <w:szCs w:val="30"/>
                </w:rPr>
                <w:id w:val="-1414237236"/>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FA08D7">
              <w:rPr>
                <w:rFonts w:ascii="Calibri" w:hAnsi="Calibri" w:cs="Calibri"/>
                <w:noProof/>
              </w:rPr>
              <w:t xml:space="preserve"> </w:t>
            </w:r>
            <w:r w:rsidR="00571F11" w:rsidRPr="00403FCC">
              <w:rPr>
                <w:rFonts w:ascii="Calibri" w:hAnsi="Calibri" w:cs="Calibri"/>
                <w:noProof/>
              </w:rPr>
              <w:t xml:space="preserve">TAK </w:t>
            </w:r>
            <w:r w:rsidR="00FA08D7">
              <w:rPr>
                <w:rFonts w:ascii="Calibri" w:hAnsi="Calibri" w:cs="Calibri"/>
                <w:noProof/>
              </w:rPr>
              <w:t xml:space="preserve">     </w:t>
            </w:r>
            <w:r w:rsidR="00571F11">
              <w:rPr>
                <w:rFonts w:ascii="Calibri" w:hAnsi="Calibri" w:cs="Calibri"/>
                <w:noProof/>
              </w:rPr>
              <w:t xml:space="preserve"> </w:t>
            </w:r>
            <w:r w:rsidR="00571F11" w:rsidRPr="00403FCC">
              <w:rPr>
                <w:rFonts w:ascii="Calibri" w:hAnsi="Calibri" w:cs="Calibri"/>
                <w:noProof/>
              </w:rPr>
              <w:t xml:space="preserve"> </w:t>
            </w:r>
            <w:sdt>
              <w:sdtPr>
                <w:rPr>
                  <w:rFonts w:asciiTheme="minorHAnsi" w:hAnsiTheme="minorHAnsi" w:cstheme="minorHAnsi"/>
                  <w:sz w:val="30"/>
                  <w:szCs w:val="30"/>
                </w:rPr>
                <w:id w:val="497545017"/>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FA08D7">
              <w:rPr>
                <w:rFonts w:ascii="Calibri" w:hAnsi="Calibri" w:cs="Calibri"/>
                <w:noProof/>
              </w:rPr>
              <w:t xml:space="preserve"> </w:t>
            </w:r>
            <w:r w:rsidR="00571F11" w:rsidRPr="00403FCC">
              <w:rPr>
                <w:rFonts w:ascii="Calibri" w:hAnsi="Calibri" w:cs="Calibri"/>
                <w:noProof/>
              </w:rPr>
              <w:t>NIE</w:t>
            </w:r>
          </w:p>
        </w:tc>
      </w:tr>
      <w:tr w:rsidR="00571F11" w:rsidRPr="00403FCC" w14:paraId="2F726BD8" w14:textId="77777777" w:rsidTr="004C1FB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533008B6" w14:textId="77777777" w:rsidR="00571F11" w:rsidRPr="00FC03F2" w:rsidRDefault="00571F11" w:rsidP="004C1FBF">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vAlign w:val="center"/>
          </w:tcPr>
          <w:p w14:paraId="74CB1F08" w14:textId="77777777" w:rsidR="00571F11" w:rsidRPr="00FC03F2" w:rsidRDefault="00571F11" w:rsidP="004C1FBF">
            <w:pPr>
              <w:jc w:val="center"/>
              <w:rPr>
                <w:b/>
                <w:bCs/>
                <w:sz w:val="16"/>
              </w:rPr>
            </w:pPr>
          </w:p>
        </w:tc>
      </w:tr>
      <w:tr w:rsidR="00571F11" w:rsidRPr="00403FCC" w14:paraId="71795226" w14:textId="77777777" w:rsidTr="004C1FBF">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53A013B6" w14:textId="77777777" w:rsidR="00571F11" w:rsidRPr="00FC03F2" w:rsidRDefault="00571F11" w:rsidP="004C1FBF">
            <w:pPr>
              <w:jc w:val="both"/>
              <w:rPr>
                <w:b/>
                <w:bCs/>
                <w:sz w:val="16"/>
              </w:rPr>
            </w:pPr>
            <w:r w:rsidRPr="00FC03F2">
              <w:rPr>
                <w:b/>
                <w:bCs/>
                <w:sz w:val="16"/>
              </w:rPr>
              <w:t xml:space="preserve">Proszę podać rodzaj działalności, która </w:t>
            </w:r>
            <w:r w:rsidRPr="00B17EC7">
              <w:rPr>
                <w:b/>
                <w:bCs/>
                <w:sz w:val="16"/>
              </w:rPr>
              <w:t>dotyczy Inwestycji Końcowej (kod PKD):</w:t>
            </w:r>
          </w:p>
        </w:tc>
        <w:tc>
          <w:tcPr>
            <w:tcW w:w="2835" w:type="dxa"/>
            <w:tcBorders>
              <w:top w:val="single" w:sz="4" w:space="0" w:color="auto"/>
              <w:left w:val="dotted" w:sz="4" w:space="0" w:color="auto"/>
              <w:bottom w:val="single" w:sz="4" w:space="0" w:color="auto"/>
              <w:right w:val="single" w:sz="4" w:space="0" w:color="auto"/>
            </w:tcBorders>
            <w:vAlign w:val="center"/>
          </w:tcPr>
          <w:p w14:paraId="3F210994" w14:textId="77777777" w:rsidR="00571F11" w:rsidRPr="00403FCC" w:rsidRDefault="00571F11" w:rsidP="004C1FBF">
            <w:pPr>
              <w:jc w:val="center"/>
              <w:rPr>
                <w:rFonts w:ascii="Calibri" w:hAnsi="Calibri" w:cs="Calibri"/>
              </w:rPr>
            </w:pPr>
          </w:p>
        </w:tc>
      </w:tr>
      <w:tr w:rsidR="00571F11" w:rsidRPr="00403FCC" w14:paraId="6A8F476E" w14:textId="77777777" w:rsidTr="004C1FBF">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56515E69" w14:textId="77777777" w:rsidR="00571F11" w:rsidRPr="00FC03F2" w:rsidRDefault="00571F11" w:rsidP="004C1FBF">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0A9FBD7C" w14:textId="77777777" w:rsidR="00571F11" w:rsidRPr="00FC03F2" w:rsidRDefault="00571F11" w:rsidP="004C1FBF">
            <w:pPr>
              <w:jc w:val="right"/>
              <w:rPr>
                <w:b/>
                <w:bCs/>
                <w:sz w:val="16"/>
              </w:rPr>
            </w:pPr>
            <w:r w:rsidRPr="00FC03F2">
              <w:rPr>
                <w:b/>
                <w:bCs/>
                <w:sz w:val="16"/>
              </w:rPr>
              <w:t xml:space="preserve">rozpoczęcia realizacji </w:t>
            </w:r>
          </w:p>
          <w:p w14:paraId="2D3501A2" w14:textId="77777777" w:rsidR="00571F11" w:rsidRPr="00FC03F2" w:rsidRDefault="00571F11" w:rsidP="004C1FBF">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vAlign w:val="center"/>
          </w:tcPr>
          <w:p w14:paraId="658C778B" w14:textId="77777777" w:rsidR="00571F11" w:rsidRPr="00FC03F2" w:rsidRDefault="00571F11" w:rsidP="004C1FB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58D30B93" w14:textId="77777777" w:rsidR="00571F11" w:rsidRPr="00FC03F2" w:rsidRDefault="00571F11" w:rsidP="004C1FBF">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vAlign w:val="center"/>
          </w:tcPr>
          <w:p w14:paraId="336FFED0" w14:textId="77777777" w:rsidR="00571F11" w:rsidRPr="00403FCC" w:rsidRDefault="00571F11" w:rsidP="004C1FBF">
            <w:pPr>
              <w:jc w:val="center"/>
              <w:rPr>
                <w:rFonts w:ascii="Calibri" w:hAnsi="Calibri" w:cs="Calibri"/>
              </w:rPr>
            </w:pPr>
          </w:p>
        </w:tc>
      </w:tr>
    </w:tbl>
    <w:p w14:paraId="15B426F2" w14:textId="77777777" w:rsidR="00571F11" w:rsidRPr="007A663A" w:rsidRDefault="00571F11" w:rsidP="00571F11">
      <w:pPr>
        <w:rPr>
          <w:sz w:val="10"/>
          <w:szCs w:val="10"/>
        </w:rPr>
      </w:pPr>
    </w:p>
    <w:p w14:paraId="3B46DF8A" w14:textId="77777777" w:rsidR="00571F11" w:rsidRDefault="00571F11" w:rsidP="007523FC">
      <w:pPr>
        <w:pStyle w:val="Nagwek3"/>
        <w:tabs>
          <w:tab w:val="left" w:pos="0"/>
        </w:tabs>
        <w:rPr>
          <w:sz w:val="18"/>
        </w:rPr>
      </w:pPr>
      <w:r w:rsidRPr="00FC03F2">
        <w:rPr>
          <w:sz w:val="18"/>
        </w:rPr>
        <w:t>IV. Typ Inwestycji Końcowej</w:t>
      </w:r>
    </w:p>
    <w:p w14:paraId="28FA91DE" w14:textId="77777777" w:rsidR="00571F11" w:rsidRPr="007A663A" w:rsidRDefault="00571F11" w:rsidP="00571F11">
      <w:pPr>
        <w:rPr>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571F11" w:rsidRPr="00403FCC" w14:paraId="293A8D52" w14:textId="77777777" w:rsidTr="004C1FB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2FBAB83B" w14:textId="77777777" w:rsidR="00571F11" w:rsidRPr="00FC03F2" w:rsidRDefault="00571F11" w:rsidP="004C1FBF">
            <w:pPr>
              <w:rPr>
                <w:b/>
                <w:bCs/>
                <w:sz w:val="16"/>
              </w:rPr>
            </w:pPr>
            <w:r w:rsidRPr="00FC03F2">
              <w:rPr>
                <w:b/>
                <w:bCs/>
                <w:sz w:val="16"/>
              </w:rPr>
              <w:t xml:space="preserve">Wspierane są inwestycje, w szczególności w nowoczesne maszyny i urządzenia, technologie, wartości niematerialne i prawne, mające na celu: </w:t>
            </w:r>
          </w:p>
        </w:tc>
      </w:tr>
      <w:tr w:rsidR="00571F11" w:rsidRPr="009A746B" w14:paraId="783758ED" w14:textId="77777777" w:rsidTr="004C1FB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C4D1E" w14:textId="77777777" w:rsidR="00571F11" w:rsidRPr="00FC03F2" w:rsidRDefault="00571F11" w:rsidP="004C1FBF">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571F11" w:rsidRPr="002A2A34" w14:paraId="5E884F92"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7E5B84EA" w14:textId="77777777" w:rsidR="00571F11" w:rsidRPr="00FC03F2" w:rsidRDefault="00571F11" w:rsidP="00B96611">
            <w:pPr>
              <w:spacing w:before="60" w:after="60"/>
              <w:rPr>
                <w:b/>
                <w:bCs/>
                <w:sz w:val="16"/>
              </w:rPr>
            </w:pPr>
            <w:r w:rsidRPr="00FC03F2">
              <w:rPr>
                <w:b/>
                <w:bCs/>
                <w:sz w:val="16"/>
              </w:rPr>
              <w:t>1</w:t>
            </w:r>
            <w:r>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1806F8ED" w14:textId="48390A2F" w:rsidR="00571F11" w:rsidRPr="00FC03F2" w:rsidRDefault="00D421F1" w:rsidP="00B96611">
            <w:pPr>
              <w:spacing w:before="60"/>
              <w:jc w:val="center"/>
              <w:rPr>
                <w:b/>
                <w:bCs/>
                <w:sz w:val="16"/>
              </w:rPr>
            </w:pPr>
            <w:sdt>
              <w:sdtPr>
                <w:rPr>
                  <w:rFonts w:asciiTheme="minorHAnsi" w:hAnsiTheme="minorHAnsi" w:cstheme="minorHAnsi"/>
                  <w:sz w:val="30"/>
                  <w:szCs w:val="30"/>
                </w:rPr>
                <w:id w:val="115881668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tc>
      </w:tr>
      <w:tr w:rsidR="009C2AF9" w:rsidRPr="002A2A34" w14:paraId="272AA179"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E618C13" w14:textId="77777777" w:rsidR="009C2AF9" w:rsidRPr="00FC03F2" w:rsidRDefault="009C2AF9" w:rsidP="00B96611">
            <w:pPr>
              <w:spacing w:before="60" w:after="60"/>
              <w:rPr>
                <w:b/>
                <w:bCs/>
                <w:sz w:val="16"/>
              </w:rPr>
            </w:pPr>
            <w:r w:rsidRPr="00FC03F2">
              <w:rPr>
                <w:b/>
                <w:bCs/>
                <w:sz w:val="16"/>
              </w:rPr>
              <w:t>2</w:t>
            </w:r>
            <w:r>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6F478E4A" w14:textId="57FF897D" w:rsidR="009C2AF9" w:rsidRPr="00FC03F2" w:rsidRDefault="00D421F1" w:rsidP="00B96611">
            <w:pPr>
              <w:spacing w:before="60"/>
              <w:jc w:val="center"/>
              <w:rPr>
                <w:b/>
                <w:bCs/>
                <w:sz w:val="16"/>
              </w:rPr>
            </w:pPr>
            <w:sdt>
              <w:sdtPr>
                <w:rPr>
                  <w:rFonts w:asciiTheme="minorHAnsi" w:hAnsiTheme="minorHAnsi" w:cstheme="minorHAnsi"/>
                  <w:sz w:val="30"/>
                  <w:szCs w:val="30"/>
                </w:rPr>
                <w:id w:val="1488979242"/>
                <w14:checkbox>
                  <w14:checked w14:val="0"/>
                  <w14:checkedState w14:val="2612" w14:font="MS Gothic"/>
                  <w14:uncheckedState w14:val="2610" w14:font="MS Gothic"/>
                </w14:checkbox>
              </w:sdtPr>
              <w:sdtEndPr/>
              <w:sdtContent>
                <w:r w:rsidR="009C2AF9" w:rsidRPr="005D6BA0">
                  <w:rPr>
                    <w:rFonts w:ascii="MS Gothic" w:eastAsia="MS Gothic" w:hAnsi="MS Gothic" w:cstheme="minorHAnsi" w:hint="eastAsia"/>
                    <w:sz w:val="30"/>
                    <w:szCs w:val="30"/>
                  </w:rPr>
                  <w:t>☐</w:t>
                </w:r>
              </w:sdtContent>
            </w:sdt>
          </w:p>
        </w:tc>
      </w:tr>
      <w:tr w:rsidR="009C2AF9" w:rsidRPr="002A2A34" w14:paraId="23293D9A"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9816AB6" w14:textId="77777777" w:rsidR="009C2AF9" w:rsidRPr="00FC03F2" w:rsidRDefault="009C2AF9" w:rsidP="00B96611">
            <w:pPr>
              <w:spacing w:before="60" w:after="60"/>
              <w:rPr>
                <w:b/>
                <w:bCs/>
                <w:sz w:val="16"/>
              </w:rPr>
            </w:pPr>
            <w:r w:rsidRPr="00FC03F2">
              <w:rPr>
                <w:b/>
                <w:bCs/>
                <w:sz w:val="16"/>
              </w:rPr>
              <w:t>3</w:t>
            </w:r>
            <w:r>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64E79418" w14:textId="1B9A9DDB" w:rsidR="009C2AF9" w:rsidRPr="00FC03F2" w:rsidRDefault="00D421F1" w:rsidP="00B96611">
            <w:pPr>
              <w:spacing w:before="60"/>
              <w:jc w:val="center"/>
              <w:rPr>
                <w:b/>
                <w:bCs/>
                <w:sz w:val="16"/>
              </w:rPr>
            </w:pPr>
            <w:sdt>
              <w:sdtPr>
                <w:rPr>
                  <w:rFonts w:asciiTheme="minorHAnsi" w:hAnsiTheme="minorHAnsi" w:cstheme="minorHAnsi"/>
                  <w:sz w:val="30"/>
                  <w:szCs w:val="30"/>
                </w:rPr>
                <w:id w:val="1050573542"/>
                <w14:checkbox>
                  <w14:checked w14:val="0"/>
                  <w14:checkedState w14:val="2612" w14:font="MS Gothic"/>
                  <w14:uncheckedState w14:val="2610" w14:font="MS Gothic"/>
                </w14:checkbox>
              </w:sdtPr>
              <w:sdtEndPr/>
              <w:sdtContent>
                <w:r w:rsidR="009C2AF9" w:rsidRPr="005D6BA0">
                  <w:rPr>
                    <w:rFonts w:ascii="MS Gothic" w:eastAsia="MS Gothic" w:hAnsi="MS Gothic" w:cstheme="minorHAnsi" w:hint="eastAsia"/>
                    <w:sz w:val="30"/>
                    <w:szCs w:val="30"/>
                  </w:rPr>
                  <w:t>☐</w:t>
                </w:r>
              </w:sdtContent>
            </w:sdt>
          </w:p>
        </w:tc>
      </w:tr>
      <w:tr w:rsidR="009C2AF9" w:rsidRPr="002A2A34" w14:paraId="1A7D7775"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02D1178" w14:textId="4D83345B" w:rsidR="009C2AF9" w:rsidRPr="00FC03F2" w:rsidRDefault="009C2AF9" w:rsidP="00B96611">
            <w:pPr>
              <w:spacing w:before="60"/>
              <w:rPr>
                <w:b/>
                <w:bCs/>
                <w:sz w:val="16"/>
              </w:rPr>
            </w:pPr>
            <w:r w:rsidRPr="00FC03F2">
              <w:rPr>
                <w:b/>
                <w:bCs/>
                <w:sz w:val="16"/>
              </w:rPr>
              <w:t>4</w:t>
            </w:r>
            <w:r>
              <w:rPr>
                <w:b/>
                <w:bCs/>
                <w:sz w:val="16"/>
              </w:rPr>
              <w:t>)</w:t>
            </w:r>
            <w:r w:rsidRPr="00FC03F2">
              <w:rPr>
                <w:b/>
                <w:bCs/>
                <w:sz w:val="16"/>
              </w:rPr>
              <w:t xml:space="preserve"> implementacja rozwiązań cyfrowych </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5C03D7DF" w14:textId="783BE229" w:rsidR="009C2AF9" w:rsidRPr="00FC03F2" w:rsidRDefault="00D421F1" w:rsidP="00B96611">
            <w:pPr>
              <w:spacing w:before="60"/>
              <w:jc w:val="center"/>
              <w:rPr>
                <w:b/>
                <w:bCs/>
                <w:sz w:val="16"/>
              </w:rPr>
            </w:pPr>
            <w:sdt>
              <w:sdtPr>
                <w:rPr>
                  <w:rFonts w:asciiTheme="minorHAnsi" w:hAnsiTheme="minorHAnsi" w:cstheme="minorHAnsi"/>
                  <w:sz w:val="30"/>
                  <w:szCs w:val="30"/>
                </w:rPr>
                <w:id w:val="1800107198"/>
                <w14:checkbox>
                  <w14:checked w14:val="0"/>
                  <w14:checkedState w14:val="2612" w14:font="MS Gothic"/>
                  <w14:uncheckedState w14:val="2610" w14:font="MS Gothic"/>
                </w14:checkbox>
              </w:sdtPr>
              <w:sdtEndPr/>
              <w:sdtContent>
                <w:r w:rsidR="009C2AF9" w:rsidRPr="005D6BA0">
                  <w:rPr>
                    <w:rFonts w:ascii="MS Gothic" w:eastAsia="MS Gothic" w:hAnsi="MS Gothic" w:cstheme="minorHAnsi" w:hint="eastAsia"/>
                    <w:sz w:val="30"/>
                    <w:szCs w:val="30"/>
                  </w:rPr>
                  <w:t>☐</w:t>
                </w:r>
              </w:sdtContent>
            </w:sdt>
          </w:p>
        </w:tc>
      </w:tr>
      <w:tr w:rsidR="00571F11" w:rsidRPr="002A2A34" w14:paraId="2A7AF3C5" w14:textId="77777777" w:rsidTr="004C1FB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5C8584" w14:textId="77777777" w:rsidR="00571F11" w:rsidRPr="005C0857" w:rsidRDefault="00571F11" w:rsidP="004C1FBF">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49E685BD" w14:textId="77777777" w:rsidR="00571F11" w:rsidRPr="007A663A" w:rsidRDefault="00571F11" w:rsidP="00571F11">
      <w:pPr>
        <w:jc w:val="both"/>
        <w:rPr>
          <w:rFonts w:ascii="Calibri" w:hAnsi="Calibri" w:cs="Calibri"/>
          <w:b/>
          <w:bCs/>
          <w:sz w:val="10"/>
          <w:szCs w:val="10"/>
        </w:rPr>
      </w:pPr>
    </w:p>
    <w:p w14:paraId="2BA56DD7" w14:textId="77777777" w:rsidR="00571F11" w:rsidRPr="009B10CF" w:rsidRDefault="00571F11" w:rsidP="00571F11">
      <w:pPr>
        <w:jc w:val="both"/>
        <w:rPr>
          <w:rFonts w:cs="Arial"/>
          <w:b/>
          <w:bCs/>
          <w:sz w:val="18"/>
        </w:rPr>
      </w:pPr>
      <w:r w:rsidRPr="009B10CF">
        <w:rPr>
          <w:rFonts w:cs="Arial"/>
          <w:b/>
          <w:bCs/>
          <w:sz w:val="18"/>
        </w:rPr>
        <w:t>Uzasadnienie zgodności przedmiotu i celu finansowania z typem Inwestycji Końcowej:</w:t>
      </w:r>
    </w:p>
    <w:p w14:paraId="0473A434" w14:textId="77777777" w:rsidR="00571F11" w:rsidRPr="009B10CF" w:rsidRDefault="00571F11" w:rsidP="00571F11">
      <w:pPr>
        <w:pStyle w:val="Nagwek1"/>
        <w:spacing w:before="120"/>
        <w:jc w:val="both"/>
        <w:rPr>
          <w:rFonts w:cs="Arial"/>
          <w:b w:val="0"/>
          <w:bCs w:val="0"/>
          <w:sz w:val="16"/>
        </w:rPr>
      </w:pPr>
      <w:r w:rsidRPr="009B10CF">
        <w:rPr>
          <w:rFonts w:cs="Arial"/>
          <w:b w:val="0"/>
          <w:bCs w:val="0"/>
          <w:sz w:val="16"/>
        </w:rPr>
        <w:t>(w tym: opis Inwestycji Końcowej i sposobu realizacji przez Inwestycję wybranego Typu Inwestycji Końcowej z uzasadnieniem poniesienia wydatków i uwzględnieniem szczegółowych założeń leżących u podstaw planowanych przychodów i kosztów Wnioskodawcy w związku z realizowaną Inwestycją)</w:t>
      </w:r>
    </w:p>
    <w:p w14:paraId="636F2339" w14:textId="77777777" w:rsidR="00571F11" w:rsidRPr="009B10CF" w:rsidRDefault="00571F11" w:rsidP="00571F11">
      <w:pPr>
        <w:rPr>
          <w:rFonts w:cs="Arial"/>
        </w:rPr>
      </w:pPr>
    </w:p>
    <w:p w14:paraId="39A734B9" w14:textId="77777777" w:rsidR="00571F11" w:rsidRPr="00DD5CF2" w:rsidRDefault="00571F11" w:rsidP="00571F11">
      <w:pPr>
        <w:pStyle w:val="Nagwek1"/>
        <w:spacing w:before="120"/>
        <w:rPr>
          <w:rFonts w:cs="Arial"/>
          <w:sz w:val="18"/>
          <w:szCs w:val="18"/>
        </w:rPr>
      </w:pPr>
      <w:bookmarkStart w:id="3" w:name="_Hlk177465263"/>
      <w:r w:rsidRPr="009B10CF">
        <w:rPr>
          <w:rFonts w:cs="Arial"/>
          <w:sz w:val="18"/>
          <w:szCs w:val="18"/>
        </w:rPr>
        <w:t>Ad. 1) Rozwój przedsiębiorstwa</w:t>
      </w:r>
      <w:r w:rsidRPr="009B10CF">
        <w:rPr>
          <w:rFonts w:cs="Arial"/>
          <w:i/>
          <w:szCs w:val="22"/>
        </w:rPr>
        <w:t xml:space="preserve"> </w:t>
      </w:r>
      <w:r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7F3E850E" w14:textId="3BE2CB7E" w:rsidR="00571F11" w:rsidRPr="009B10CF" w:rsidRDefault="00571F11" w:rsidP="007A663A">
      <w:pPr>
        <w:rPr>
          <w:rFonts w:cs="Arial"/>
          <w:bCs/>
          <w:sz w:val="16"/>
        </w:rPr>
      </w:pPr>
      <w:r w:rsidRPr="009B10CF">
        <w:rPr>
          <w:rFonts w:cs="Arial"/>
          <w:bCs/>
          <w:sz w:val="16"/>
        </w:rPr>
        <w:t>..................................................................................................................................................................................................................................</w:t>
      </w:r>
    </w:p>
    <w:p w14:paraId="1C836977" w14:textId="60E329E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7871CBF9"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0AB162E"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7E7EACF6"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5CBE59CB"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0D87A77A" w14:textId="77777777" w:rsidR="00571F11" w:rsidRPr="009B10CF" w:rsidRDefault="00571F11" w:rsidP="00571F11">
      <w:pPr>
        <w:spacing w:line="360" w:lineRule="auto"/>
        <w:rPr>
          <w:rFonts w:cs="Arial"/>
          <w:bCs/>
          <w:sz w:val="16"/>
        </w:rPr>
      </w:pPr>
    </w:p>
    <w:p w14:paraId="2830A7EC" w14:textId="77777777" w:rsidR="00571F11" w:rsidRPr="00DD5CF2" w:rsidRDefault="00571F11" w:rsidP="00571F11">
      <w:pPr>
        <w:pStyle w:val="Nagwek1"/>
        <w:spacing w:before="120"/>
        <w:rPr>
          <w:sz w:val="18"/>
          <w:szCs w:val="18"/>
        </w:rPr>
      </w:pPr>
      <w:r w:rsidRPr="00A875CF">
        <w:rPr>
          <w:rFonts w:cs="Arial"/>
          <w:sz w:val="18"/>
          <w:szCs w:val="18"/>
        </w:rPr>
        <w:lastRenderedPageBreak/>
        <w:t>Ad. 2) Wprowadzenie innowacji produktowej i procesowej</w:t>
      </w:r>
      <w:r w:rsidRPr="00A875CF">
        <w:rPr>
          <w:rFonts w:cs="Arial"/>
          <w:sz w:val="20"/>
          <w:szCs w:val="20"/>
        </w:rPr>
        <w:t xml:space="preserve"> </w:t>
      </w:r>
      <w:r w:rsidRPr="00A875CF">
        <w:rPr>
          <w:rFonts w:cs="Arial"/>
          <w:sz w:val="16"/>
        </w:rPr>
        <w:t>(realizacja Inwestycji końcowej dotycząca wdrożenia nowego lub znacznie zmodyfikowanego produktu (wyrobu, usługi) lub procesu w bieżącą działalność, w tym będących efektem prac badawczo-rozwojowych B+R) - szczegółowy opis.</w:t>
      </w:r>
    </w:p>
    <w:p w14:paraId="6DA6CFD7" w14:textId="77777777" w:rsidR="00571F11" w:rsidRPr="00A875CF" w:rsidRDefault="00571F11" w:rsidP="00571F11">
      <w:pPr>
        <w:spacing w:line="360" w:lineRule="auto"/>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t xml:space="preserve"> </w:t>
      </w:r>
      <w:r w:rsidRPr="00A875CF">
        <w:rPr>
          <w:rFonts w:cs="Arial"/>
          <w:bCs/>
          <w:sz w:val="16"/>
        </w:rPr>
        <w:t>..................................................................................................................................................................................... ..............................................................................................................................................................................................................................................................................</w:t>
      </w:r>
    </w:p>
    <w:p w14:paraId="33805368" w14:textId="77777777" w:rsidR="00571F11" w:rsidRPr="007A663A" w:rsidRDefault="00571F11" w:rsidP="00571F11">
      <w:pPr>
        <w:spacing w:line="276" w:lineRule="auto"/>
        <w:rPr>
          <w:rFonts w:eastAsia="Arial" w:cs="Arial"/>
          <w:b/>
          <w:sz w:val="10"/>
          <w:szCs w:val="10"/>
        </w:rPr>
      </w:pPr>
    </w:p>
    <w:p w14:paraId="5D0C90A0" w14:textId="77777777" w:rsidR="00571F11" w:rsidRPr="00A875CF" w:rsidRDefault="00571F11" w:rsidP="00571F11">
      <w:pPr>
        <w:spacing w:line="276" w:lineRule="auto"/>
        <w:rPr>
          <w:rFonts w:eastAsia="Arial" w:cs="Arial"/>
          <w:sz w:val="16"/>
          <w:szCs w:val="16"/>
        </w:rPr>
      </w:pPr>
      <w:r w:rsidRPr="00A875CF">
        <w:rPr>
          <w:rFonts w:eastAsia="Arial" w:cs="Arial"/>
          <w:b/>
          <w:sz w:val="18"/>
          <w:szCs w:val="18"/>
        </w:rPr>
        <w:t xml:space="preserve">Wnioskodawca składając wniosek o udzielenie pożyczki na powyższy typ Inwestycji Końcowej będącej wynikiem wdrożenia prac badawczo-rozwojowych (B+R) wnioskuje o udzielenie umorzenia w wysokości 20% kapitału wnioskowanej kwoty pożyczki – pod warunkiem zrealizowania Inwestycji Końcowej zgodnie z założeniami, przedstawieniu dokumentacji potwierdzającej zgodność efektów z wnioskiem oraz zweryfikowaniu kwalifikowalności wydatków - </w:t>
      </w:r>
      <w:r w:rsidRPr="00A875CF">
        <w:rPr>
          <w:rFonts w:eastAsia="Arial" w:cs="Arial"/>
          <w:sz w:val="18"/>
          <w:szCs w:val="18"/>
        </w:rPr>
        <w:t>w przypadku tego typu Inwestycji Końcowej wymagane są dodatkowe załączniki zgodnie z listą kontrolną.</w:t>
      </w:r>
    </w:p>
    <w:p w14:paraId="358A1B76" w14:textId="77777777" w:rsidR="00571F11" w:rsidRPr="00A875CF" w:rsidRDefault="00571F11" w:rsidP="00571F11">
      <w:pPr>
        <w:spacing w:line="360" w:lineRule="auto"/>
        <w:rPr>
          <w:rFonts w:cs="Arial"/>
          <w:bCs/>
          <w:sz w:val="16"/>
        </w:rPr>
      </w:pPr>
      <w:r w:rsidRPr="00A875CF">
        <w:rPr>
          <w:rFonts w:cs="Arial"/>
          <w:bCs/>
          <w:sz w:val="16"/>
        </w:rPr>
        <w:t>..................................................................................................................................................................................................................................</w:t>
      </w:r>
    </w:p>
    <w:p w14:paraId="0E4C547D" w14:textId="77777777" w:rsidR="00571F11" w:rsidRDefault="00571F11" w:rsidP="00571F11">
      <w:pPr>
        <w:spacing w:line="360" w:lineRule="auto"/>
        <w:rPr>
          <w:rFonts w:cs="Arial"/>
          <w:bCs/>
          <w:sz w:val="16"/>
        </w:rPr>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9B10CF">
        <w:rPr>
          <w:rFonts w:cs="Arial"/>
          <w:bCs/>
          <w:sz w:val="16"/>
        </w:rPr>
        <w:t xml:space="preserve"> </w:t>
      </w:r>
    </w:p>
    <w:p w14:paraId="2151F1FD" w14:textId="77777777" w:rsidR="00571F11" w:rsidRPr="009B10CF" w:rsidRDefault="00571F11" w:rsidP="00571F11">
      <w:pPr>
        <w:spacing w:line="360" w:lineRule="auto"/>
        <w:rPr>
          <w:rFonts w:eastAsia="Arial" w:cs="Arial"/>
          <w:bCs/>
          <w:sz w:val="16"/>
        </w:rPr>
      </w:pPr>
    </w:p>
    <w:bookmarkEnd w:id="3"/>
    <w:p w14:paraId="5FBD41B0" w14:textId="77777777" w:rsidR="00571F11" w:rsidRPr="00DD5CF2" w:rsidRDefault="00571F11" w:rsidP="00571F11">
      <w:pPr>
        <w:pStyle w:val="Nagwek1"/>
        <w:spacing w:before="120"/>
        <w:rPr>
          <w:rFonts w:cs="Arial"/>
          <w:sz w:val="18"/>
          <w:szCs w:val="18"/>
        </w:rPr>
      </w:pPr>
      <w:r w:rsidRPr="009B10CF">
        <w:rPr>
          <w:rFonts w:cs="Arial"/>
          <w:sz w:val="18"/>
          <w:szCs w:val="18"/>
        </w:rPr>
        <w:t>Ad. 3) Wdrażanie technologii zgodnych z koncepcją gospodarki o obiegu zamkniętym</w:t>
      </w:r>
      <w:r w:rsidRPr="009B10CF">
        <w:rPr>
          <w:rFonts w:cs="Arial"/>
          <w:sz w:val="24"/>
        </w:rPr>
        <w:t xml:space="preserve"> </w:t>
      </w:r>
      <w:r w:rsidRPr="009B10CF">
        <w:rPr>
          <w:rFonts w:cs="Arial"/>
          <w:b w:val="0"/>
          <w:bCs w:val="0"/>
          <w:sz w:val="16"/>
        </w:rPr>
        <w:t>(nastąpi wdrożenie technologii GOZ) – szczegółowy opis zgodnie z przedłożoną do wniosku analizą wykonalności.</w:t>
      </w:r>
    </w:p>
    <w:p w14:paraId="7A8DE16A" w14:textId="77777777" w:rsidR="00571F11" w:rsidRPr="007A663A" w:rsidRDefault="00571F11" w:rsidP="00571F11">
      <w:pPr>
        <w:rPr>
          <w:rFonts w:cs="Arial"/>
          <w:sz w:val="10"/>
          <w:szCs w:val="10"/>
        </w:rPr>
      </w:pPr>
    </w:p>
    <w:p w14:paraId="300D8F9A" w14:textId="77777777" w:rsidR="00571F11" w:rsidRPr="009B10CF" w:rsidRDefault="00571F11" w:rsidP="00571F11">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39176248" w14:textId="77777777" w:rsidR="00571F11" w:rsidRPr="009B10CF" w:rsidRDefault="00571F11" w:rsidP="00571F11">
      <w:pPr>
        <w:spacing w:line="360" w:lineRule="auto"/>
        <w:rPr>
          <w:rFonts w:cs="Arial"/>
          <w:bCs/>
          <w:sz w:val="16"/>
        </w:rPr>
      </w:pPr>
      <w:r w:rsidRPr="009B10CF">
        <w:rPr>
          <w:rFonts w:cs="Arial"/>
          <w:bCs/>
          <w:sz w:val="16"/>
        </w:rPr>
        <w:t>..................................................................................................................................................................................................................................</w:t>
      </w:r>
    </w:p>
    <w:p w14:paraId="51222E8F"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27610BF4" w14:textId="77777777" w:rsidR="00571F11" w:rsidRPr="007A663A" w:rsidRDefault="00571F11" w:rsidP="007A663A">
      <w:pPr>
        <w:rPr>
          <w:rFonts w:cs="Arial"/>
          <w:sz w:val="10"/>
          <w:szCs w:val="10"/>
        </w:rPr>
      </w:pPr>
    </w:p>
    <w:p w14:paraId="5114479D" w14:textId="5ED6B4F0" w:rsidR="00571F11" w:rsidRPr="00DD5CF2" w:rsidRDefault="00571F11" w:rsidP="00571F11">
      <w:pPr>
        <w:pStyle w:val="Nagwek1"/>
        <w:spacing w:before="120"/>
        <w:rPr>
          <w:rFonts w:cs="Arial"/>
          <w:sz w:val="18"/>
          <w:szCs w:val="18"/>
        </w:rPr>
      </w:pPr>
      <w:r w:rsidRPr="009B10CF">
        <w:rPr>
          <w:rFonts w:cs="Arial"/>
          <w:sz w:val="18"/>
          <w:szCs w:val="18"/>
        </w:rPr>
        <w:t>Ad. 4) Implementacja rozwiązań cyfrowych</w:t>
      </w:r>
      <w:r w:rsidRPr="009B10CF">
        <w:rPr>
          <w:rFonts w:cs="Arial"/>
          <w:sz w:val="24"/>
        </w:rPr>
        <w:t xml:space="preserve"> </w:t>
      </w:r>
    </w:p>
    <w:p w14:paraId="762D36DE" w14:textId="77777777" w:rsidR="00571F11" w:rsidRDefault="00571F11" w:rsidP="00571F11">
      <w:pPr>
        <w:spacing w:line="360" w:lineRule="auto"/>
        <w:rPr>
          <w:rFonts w:cs="Arial"/>
          <w:bCs/>
          <w:sz w:val="16"/>
        </w:rPr>
      </w:pPr>
      <w:r>
        <w:rPr>
          <w:rFonts w:cs="Arial"/>
          <w:bCs/>
          <w:sz w:val="16"/>
        </w:rPr>
        <w:t>..................................................................................................................................................................................................................................</w:t>
      </w:r>
    </w:p>
    <w:p w14:paraId="3F9EC75A"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02C3CE2B" w14:textId="77777777" w:rsidR="00571F11"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05348C9" w14:textId="77777777" w:rsidR="00AC4316" w:rsidRDefault="00AC4316">
      <w:pPr>
        <w:suppressAutoHyphens w:val="0"/>
        <w:rPr>
          <w:b/>
          <w:bCs/>
          <w:sz w:val="18"/>
        </w:rPr>
      </w:pPr>
      <w:r>
        <w:rPr>
          <w:sz w:val="18"/>
        </w:rPr>
        <w:br w:type="page"/>
      </w:r>
    </w:p>
    <w:p w14:paraId="2CC8FF72" w14:textId="3D8C0973" w:rsidR="00571F11" w:rsidRDefault="00571F11" w:rsidP="007523FC">
      <w:pPr>
        <w:pStyle w:val="Nagwek3"/>
        <w:tabs>
          <w:tab w:val="left" w:pos="0"/>
        </w:tabs>
        <w:rPr>
          <w:sz w:val="18"/>
        </w:rPr>
      </w:pPr>
      <w:r w:rsidRPr="003C7A36">
        <w:rPr>
          <w:sz w:val="18"/>
        </w:rPr>
        <w:lastRenderedPageBreak/>
        <w:t>V. Finansowanie kapitału obrotowego</w:t>
      </w:r>
    </w:p>
    <w:p w14:paraId="35FC7842" w14:textId="77777777" w:rsidR="00571F11" w:rsidRPr="003C7A36" w:rsidRDefault="00571F11" w:rsidP="00571F11"/>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571F11" w:rsidRPr="00F474D1" w14:paraId="13F224F2" w14:textId="77777777" w:rsidTr="004C1FBF">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19E3D2A" w14:textId="77777777" w:rsidR="00571F11" w:rsidRPr="00F474D1" w:rsidRDefault="00571F11" w:rsidP="004C1FBF">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vAlign w:val="center"/>
          </w:tcPr>
          <w:p w14:paraId="1E9D4F26" w14:textId="795E6692" w:rsidR="00571F11" w:rsidRPr="00403FCC" w:rsidRDefault="00D421F1" w:rsidP="009C2AF9">
            <w:pPr>
              <w:spacing w:before="60" w:after="60"/>
              <w:jc w:val="center"/>
              <w:rPr>
                <w:rFonts w:ascii="Calibri" w:hAnsi="Calibri" w:cs="Calibri"/>
              </w:rPr>
            </w:pPr>
            <w:sdt>
              <w:sdtPr>
                <w:rPr>
                  <w:rFonts w:asciiTheme="minorHAnsi" w:hAnsiTheme="minorHAnsi" w:cstheme="minorHAnsi"/>
                  <w:sz w:val="30"/>
                  <w:szCs w:val="30"/>
                </w:rPr>
                <w:id w:val="-1749022636"/>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571F11" w:rsidRPr="00403FCC">
              <w:rPr>
                <w:rFonts w:ascii="Calibri" w:hAnsi="Calibri" w:cs="Calibri"/>
                <w:noProof/>
              </w:rPr>
              <w:t xml:space="preserve"> </w:t>
            </w:r>
            <w:r w:rsidR="00571F11">
              <w:rPr>
                <w:rFonts w:ascii="Calibri" w:hAnsi="Calibri" w:cs="Calibri"/>
                <w:noProof/>
              </w:rPr>
              <w:t xml:space="preserve"> </w:t>
            </w:r>
            <w:r w:rsidR="00571F11" w:rsidRPr="00403FCC">
              <w:rPr>
                <w:rFonts w:ascii="Calibri" w:hAnsi="Calibri" w:cs="Calibri"/>
                <w:noProof/>
              </w:rPr>
              <w:t>TAK</w:t>
            </w:r>
            <w:r w:rsidR="00571F11" w:rsidRPr="003C7A36">
              <w:rPr>
                <w:rFonts w:ascii="Calibri" w:hAnsi="Calibri" w:cs="Calibri"/>
                <w:noProof/>
              </w:rPr>
              <w:t>*</w:t>
            </w:r>
            <w:r w:rsidR="00571F11" w:rsidRPr="00403FCC">
              <w:rPr>
                <w:rFonts w:ascii="Calibri" w:hAnsi="Calibri" w:cs="Calibri"/>
                <w:noProof/>
              </w:rPr>
              <w:t xml:space="preserve"> </w:t>
            </w:r>
            <w:r w:rsidR="00571F11">
              <w:rPr>
                <w:rFonts w:ascii="Calibri" w:hAnsi="Calibri" w:cs="Calibri"/>
                <w:noProof/>
              </w:rPr>
              <w:t xml:space="preserve"> </w:t>
            </w:r>
            <w:r w:rsidR="00FA08D7">
              <w:rPr>
                <w:rFonts w:ascii="Calibri" w:hAnsi="Calibri" w:cs="Calibri"/>
                <w:noProof/>
              </w:rPr>
              <w:t xml:space="preserve"> </w:t>
            </w:r>
            <w:r w:rsidR="00571F11">
              <w:rPr>
                <w:rFonts w:ascii="Calibri" w:hAnsi="Calibri" w:cs="Calibri"/>
                <w:noProof/>
              </w:rPr>
              <w:t xml:space="preserve">        </w:t>
            </w:r>
            <w:sdt>
              <w:sdtPr>
                <w:rPr>
                  <w:rFonts w:asciiTheme="minorHAnsi" w:hAnsiTheme="minorHAnsi" w:cstheme="minorHAnsi"/>
                  <w:sz w:val="30"/>
                  <w:szCs w:val="30"/>
                </w:rPr>
                <w:id w:val="1732112934"/>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FA08D7">
              <w:rPr>
                <w:rFonts w:ascii="Calibri" w:hAnsi="Calibri" w:cs="Calibri"/>
                <w:noProof/>
              </w:rPr>
              <w:t xml:space="preserve"> </w:t>
            </w:r>
            <w:r w:rsidR="00571F11" w:rsidRPr="00403FCC">
              <w:rPr>
                <w:rFonts w:ascii="Calibri" w:hAnsi="Calibri" w:cs="Calibri"/>
                <w:noProof/>
              </w:rPr>
              <w:t xml:space="preserve"> NIE</w:t>
            </w:r>
          </w:p>
        </w:tc>
      </w:tr>
      <w:tr w:rsidR="00571F11" w:rsidRPr="002A2A34" w14:paraId="1DED46D7" w14:textId="77777777" w:rsidTr="004C1FBF">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4B801DF9" w14:textId="77777777" w:rsidR="00571F11" w:rsidRPr="003C7A36" w:rsidRDefault="00571F11" w:rsidP="004C1FBF">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0D0AACEE" w14:textId="77777777" w:rsidR="00571F11" w:rsidRPr="005214EC" w:rsidRDefault="00571F11" w:rsidP="004C1FBF">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p>
          <w:p w14:paraId="6D98E745" w14:textId="77777777" w:rsidR="00571F11" w:rsidRPr="005214EC" w:rsidRDefault="00571F11" w:rsidP="004C1FBF">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61EBCAC5" w14:textId="77777777" w:rsidR="007A663A" w:rsidRDefault="007A663A" w:rsidP="00571F11">
      <w:pPr>
        <w:spacing w:line="360" w:lineRule="auto"/>
        <w:rPr>
          <w:rFonts w:cs="Arial"/>
          <w:bCs/>
          <w:sz w:val="16"/>
        </w:rPr>
      </w:pPr>
    </w:p>
    <w:p w14:paraId="104CC162" w14:textId="386A5280" w:rsidR="00571F11" w:rsidRDefault="00571F11" w:rsidP="00571F11">
      <w:pPr>
        <w:spacing w:line="360" w:lineRule="auto"/>
        <w:rPr>
          <w:rFonts w:cs="Arial"/>
          <w:bCs/>
          <w:sz w:val="16"/>
        </w:rPr>
      </w:pPr>
      <w:r>
        <w:rPr>
          <w:rFonts w:cs="Arial"/>
          <w:bCs/>
          <w:sz w:val="16"/>
        </w:rPr>
        <w:t>..................................................................................................................................................................................................................................</w:t>
      </w:r>
    </w:p>
    <w:p w14:paraId="6BA38B50"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C247D89" w14:textId="77777777" w:rsidR="00571F11" w:rsidRDefault="00571F11" w:rsidP="007523FC">
      <w:pPr>
        <w:pStyle w:val="Nagwek3"/>
        <w:tabs>
          <w:tab w:val="left" w:pos="0"/>
        </w:tabs>
        <w:rPr>
          <w:sz w:val="18"/>
        </w:rPr>
      </w:pPr>
      <w:r>
        <w:rPr>
          <w:sz w:val="18"/>
        </w:rPr>
        <w:t>VI</w:t>
      </w:r>
      <w:r w:rsidRPr="00DE1E72">
        <w:rPr>
          <w:sz w:val="18"/>
        </w:rPr>
        <w:t>. Wskaźniki specyficzne dla Instrumentu Finansowego</w:t>
      </w:r>
      <w:r>
        <w:rPr>
          <w:sz w:val="18"/>
        </w:rPr>
        <w:t xml:space="preserve"> – Pożyczka rozwojowa</w:t>
      </w:r>
    </w:p>
    <w:p w14:paraId="1EF0EC2E" w14:textId="77777777" w:rsidR="00571F11" w:rsidRPr="00DE1E72" w:rsidRDefault="00571F11" w:rsidP="00571F11"/>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571F11" w:rsidRPr="005018AA" w14:paraId="1818FC40" w14:textId="77777777" w:rsidTr="004C1FB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A15A7C" w14:textId="77777777" w:rsidR="00571F11" w:rsidRPr="00DE1E72" w:rsidRDefault="00571F11" w:rsidP="004C1FBF">
            <w:pPr>
              <w:rPr>
                <w:b/>
                <w:bCs/>
                <w:sz w:val="16"/>
              </w:rPr>
            </w:pPr>
            <w:r w:rsidRPr="00DE1E72">
              <w:rPr>
                <w:b/>
                <w:bCs/>
                <w:sz w:val="16"/>
              </w:rPr>
              <w:t>Realizacja wskazanej do finasowania Inwestycji Końcowej spowoduje:</w:t>
            </w:r>
          </w:p>
        </w:tc>
      </w:tr>
      <w:tr w:rsidR="00571F11" w14:paraId="62B004E1" w14:textId="77777777" w:rsidTr="004C1FB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91D561" w14:textId="77777777" w:rsidR="00571F11" w:rsidRPr="00DE1E72" w:rsidRDefault="00571F11" w:rsidP="004C1FBF">
            <w:pPr>
              <w:rPr>
                <w:b/>
                <w:bCs/>
                <w:sz w:val="16"/>
              </w:rPr>
            </w:pPr>
            <w:r w:rsidRPr="00DE1E72">
              <w:rPr>
                <w:b/>
                <w:bCs/>
                <w:sz w:val="16"/>
              </w:rPr>
              <w:t xml:space="preserve">- wprowadzenie w przedsiębiorstwie następujących innowacji: </w:t>
            </w:r>
          </w:p>
          <w:p w14:paraId="22B3B192" w14:textId="77777777" w:rsidR="00571F11" w:rsidRPr="00DE1E72" w:rsidRDefault="00571F11" w:rsidP="004C1FBF">
            <w:pPr>
              <w:rPr>
                <w:sz w:val="16"/>
              </w:rPr>
            </w:pPr>
            <w:r w:rsidRPr="00DE1E72">
              <w:rPr>
                <w:sz w:val="16"/>
              </w:rPr>
              <w:t>(należy zaznaczyć właściwe oraz, gdy zaznaczono „TAK” wpisać liczbę wprowadzanych innowacji)</w:t>
            </w:r>
          </w:p>
        </w:tc>
      </w:tr>
      <w:tr w:rsidR="00571F11" w:rsidRPr="00403FCC" w14:paraId="2C10080D" w14:textId="77777777" w:rsidTr="004C1FBF">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B81996" w14:textId="77777777" w:rsidR="00571F11" w:rsidRPr="00DE1E72" w:rsidRDefault="00571F11" w:rsidP="004C1FBF">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vAlign w:val="center"/>
          </w:tcPr>
          <w:p w14:paraId="52BA4DE8" w14:textId="4A181937" w:rsidR="00571F11" w:rsidRPr="00DE1E72" w:rsidRDefault="00D421F1" w:rsidP="00FA08D7">
            <w:pPr>
              <w:spacing w:before="60" w:after="60"/>
              <w:jc w:val="center"/>
              <w:rPr>
                <w:b/>
                <w:bCs/>
                <w:sz w:val="20"/>
                <w:szCs w:val="20"/>
              </w:rPr>
            </w:pPr>
            <w:sdt>
              <w:sdtPr>
                <w:rPr>
                  <w:rFonts w:asciiTheme="minorHAnsi" w:hAnsiTheme="minorHAnsi" w:cstheme="minorHAnsi"/>
                  <w:sz w:val="26"/>
                  <w:szCs w:val="26"/>
                </w:rPr>
                <w:id w:val="189917178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FA08D7">
              <w:rPr>
                <w:rFonts w:ascii="Calibri" w:hAnsi="Calibri" w:cs="Calibri"/>
                <w:sz w:val="20"/>
                <w:szCs w:val="20"/>
              </w:rPr>
              <w:t xml:space="preserve"> </w:t>
            </w:r>
            <w:r w:rsidR="00571F11" w:rsidRPr="00DE1E72">
              <w:rPr>
                <w:rFonts w:ascii="Calibri" w:hAnsi="Calibri" w:cs="Calibri"/>
                <w:sz w:val="20"/>
                <w:szCs w:val="20"/>
              </w:rPr>
              <w:t xml:space="preserve">TAK </w:t>
            </w:r>
            <w:r w:rsidR="00FA08D7">
              <w:rPr>
                <w:rFonts w:ascii="Calibri" w:hAnsi="Calibri" w:cs="Calibri"/>
                <w:sz w:val="20"/>
                <w:szCs w:val="20"/>
              </w:rPr>
              <w:t xml:space="preserve">   </w:t>
            </w:r>
            <w:r w:rsidR="00571F11" w:rsidRPr="00DE1E72">
              <w:rPr>
                <w:rFonts w:ascii="Calibri" w:hAnsi="Calibri" w:cs="Calibri"/>
                <w:sz w:val="20"/>
                <w:szCs w:val="20"/>
              </w:rPr>
              <w:t xml:space="preserve">  </w:t>
            </w:r>
            <w:sdt>
              <w:sdtPr>
                <w:rPr>
                  <w:rFonts w:asciiTheme="minorHAnsi" w:hAnsiTheme="minorHAnsi" w:cstheme="minorHAnsi"/>
                  <w:sz w:val="26"/>
                  <w:szCs w:val="26"/>
                </w:rPr>
                <w:id w:val="-53589784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E1E72">
              <w:rPr>
                <w:rFonts w:ascii="Calibri" w:hAnsi="Calibri" w:cs="Calibri"/>
                <w:sz w:val="20"/>
                <w:szCs w:val="20"/>
              </w:rPr>
              <w:t xml:space="preserve"> </w:t>
            </w:r>
            <w:r w:rsidR="00571F11" w:rsidRPr="00DE1E72">
              <w:rPr>
                <w:rFonts w:ascii="Calibri" w:hAnsi="Calibri" w:cs="Calibri"/>
                <w:sz w:val="20"/>
                <w:szCs w:val="20"/>
              </w:rPr>
              <w:t>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504BA2E2" w14:textId="77777777" w:rsidR="00571F11" w:rsidRPr="00DE1E72" w:rsidRDefault="00571F11" w:rsidP="004C1FBF">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vAlign w:val="center"/>
          </w:tcPr>
          <w:p w14:paraId="00B49DA2" w14:textId="77777777" w:rsidR="00571F11" w:rsidRPr="00403FCC" w:rsidRDefault="00571F11" w:rsidP="004C1FBF">
            <w:pPr>
              <w:jc w:val="center"/>
              <w:rPr>
                <w:rFonts w:ascii="Calibri" w:hAnsi="Calibri" w:cs="Calibri"/>
              </w:rPr>
            </w:pPr>
          </w:p>
        </w:tc>
      </w:tr>
      <w:tr w:rsidR="00571F11" w:rsidRPr="00403FCC" w14:paraId="44487CF2" w14:textId="77777777" w:rsidTr="004C1FBF">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7E11970A" w14:textId="77777777" w:rsidR="00571F11" w:rsidRPr="00DE1E72" w:rsidRDefault="00571F11" w:rsidP="004C1FBF">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vAlign w:val="center"/>
          </w:tcPr>
          <w:p w14:paraId="03DC4872" w14:textId="5C887FDC" w:rsidR="00571F11" w:rsidRPr="00DE1E72" w:rsidRDefault="00D421F1" w:rsidP="00FA08D7">
            <w:pPr>
              <w:spacing w:before="60" w:after="60"/>
              <w:jc w:val="center"/>
              <w:rPr>
                <w:b/>
                <w:bCs/>
                <w:sz w:val="20"/>
                <w:szCs w:val="20"/>
              </w:rPr>
            </w:pPr>
            <w:sdt>
              <w:sdtPr>
                <w:rPr>
                  <w:rFonts w:asciiTheme="minorHAnsi" w:hAnsiTheme="minorHAnsi" w:cstheme="minorHAnsi"/>
                  <w:sz w:val="26"/>
                  <w:szCs w:val="26"/>
                </w:rPr>
                <w:id w:val="-131432410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Pr>
                <w:rFonts w:ascii="Calibri" w:hAnsi="Calibri" w:cs="Calibri"/>
                <w:sz w:val="20"/>
                <w:szCs w:val="20"/>
              </w:rPr>
              <w:t xml:space="preserve"> </w:t>
            </w:r>
            <w:r w:rsidR="009C2AF9" w:rsidRPr="00DE1E72">
              <w:rPr>
                <w:rFonts w:ascii="Calibri" w:hAnsi="Calibri" w:cs="Calibri"/>
                <w:sz w:val="20"/>
                <w:szCs w:val="20"/>
              </w:rPr>
              <w:t xml:space="preserve">TAK </w:t>
            </w:r>
            <w:r w:rsidR="009C2AF9">
              <w:rPr>
                <w:rFonts w:ascii="Calibri" w:hAnsi="Calibri" w:cs="Calibri"/>
                <w:sz w:val="20"/>
                <w:szCs w:val="20"/>
              </w:rPr>
              <w:t xml:space="preserve">   </w:t>
            </w:r>
            <w:r w:rsidR="009C2AF9" w:rsidRPr="00DE1E72">
              <w:rPr>
                <w:rFonts w:ascii="Calibri" w:hAnsi="Calibri" w:cs="Calibri"/>
                <w:sz w:val="20"/>
                <w:szCs w:val="20"/>
              </w:rPr>
              <w:t xml:space="preserve">  </w:t>
            </w:r>
            <w:sdt>
              <w:sdtPr>
                <w:rPr>
                  <w:rFonts w:asciiTheme="minorHAnsi" w:hAnsiTheme="minorHAnsi" w:cstheme="minorHAnsi"/>
                  <w:sz w:val="26"/>
                  <w:szCs w:val="26"/>
                </w:rPr>
                <w:id w:val="-8685358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4D3E534" w14:textId="77777777" w:rsidR="00571F11" w:rsidRPr="00DE1E72" w:rsidRDefault="00571F11" w:rsidP="004C1FBF">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vAlign w:val="center"/>
          </w:tcPr>
          <w:p w14:paraId="400CC0AD" w14:textId="77777777" w:rsidR="00571F11" w:rsidRPr="00403FCC" w:rsidRDefault="00571F11" w:rsidP="004C1FBF">
            <w:pPr>
              <w:jc w:val="center"/>
              <w:rPr>
                <w:rFonts w:ascii="Calibri" w:hAnsi="Calibri" w:cs="Calibri"/>
              </w:rPr>
            </w:pPr>
          </w:p>
        </w:tc>
      </w:tr>
      <w:tr w:rsidR="00571F11" w:rsidRPr="003D4BE9" w14:paraId="5E0DB690" w14:textId="77777777" w:rsidTr="004C1FBF">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BEE306C" w14:textId="77777777" w:rsidR="00571F11" w:rsidRPr="00DE1E72" w:rsidRDefault="00571F11" w:rsidP="004C1FBF">
            <w:pPr>
              <w:jc w:val="both"/>
              <w:rPr>
                <w:b/>
                <w:bCs/>
                <w:sz w:val="16"/>
              </w:rPr>
            </w:pPr>
            <w:r w:rsidRPr="00DE1E72">
              <w:rPr>
                <w:b/>
                <w:bCs/>
                <w:sz w:val="16"/>
              </w:rPr>
              <w:t>- utworzenie następującej liczby miejsc pracy</w:t>
            </w:r>
            <w:r>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vAlign w:val="center"/>
          </w:tcPr>
          <w:p w14:paraId="6BC47746" w14:textId="77777777" w:rsidR="00571F11" w:rsidRPr="003D4BE9" w:rsidRDefault="00571F11" w:rsidP="004C1FBF">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vAlign w:val="center"/>
          </w:tcPr>
          <w:p w14:paraId="6B20A2AD" w14:textId="77777777" w:rsidR="00571F11" w:rsidRPr="003D4BE9" w:rsidRDefault="00571F11" w:rsidP="004C1FBF">
            <w:pPr>
              <w:rPr>
                <w:rFonts w:ascii="Calibri" w:hAnsi="Calibri" w:cs="Calibri"/>
              </w:rPr>
            </w:pPr>
            <w:r>
              <w:rPr>
                <w:rFonts w:ascii="Calibri" w:hAnsi="Calibri" w:cs="Calibri"/>
              </w:rPr>
              <w:t>M:</w:t>
            </w:r>
          </w:p>
        </w:tc>
      </w:tr>
      <w:tr w:rsidR="009C2AF9" w:rsidRPr="003D4BE9" w14:paraId="65DD4655" w14:textId="77777777" w:rsidTr="00D310B5">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4F21ABEC" w14:textId="77777777" w:rsidR="009C2AF9" w:rsidRPr="00DE1E72" w:rsidRDefault="009C2AF9" w:rsidP="009C2AF9">
            <w:pPr>
              <w:jc w:val="both"/>
              <w:rPr>
                <w:b/>
                <w:bCs/>
                <w:sz w:val="16"/>
              </w:rPr>
            </w:pPr>
            <w:r w:rsidRPr="00DE1E72">
              <w:rPr>
                <w:b/>
                <w:bCs/>
                <w:sz w:val="16"/>
              </w:rPr>
              <w:t xml:space="preserve">- sfinansowanie kosztów racjonalnych usprawnień dla osób       </w:t>
            </w:r>
          </w:p>
          <w:p w14:paraId="59CD4F01" w14:textId="77777777" w:rsidR="009C2AF9" w:rsidRPr="00DE1E72" w:rsidRDefault="009C2AF9" w:rsidP="009C2AF9">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345CC423" w14:textId="131C6C48" w:rsidR="009C2AF9" w:rsidRPr="00DE1E72" w:rsidRDefault="00D421F1" w:rsidP="009C2AF9">
            <w:pPr>
              <w:jc w:val="center"/>
              <w:rPr>
                <w:rFonts w:ascii="Calibri" w:hAnsi="Calibri" w:cs="Calibri"/>
                <w:sz w:val="20"/>
                <w:szCs w:val="20"/>
              </w:rPr>
            </w:pPr>
            <w:sdt>
              <w:sdtPr>
                <w:rPr>
                  <w:rFonts w:asciiTheme="minorHAnsi" w:hAnsiTheme="minorHAnsi" w:cstheme="minorHAnsi"/>
                  <w:sz w:val="26"/>
                  <w:szCs w:val="26"/>
                </w:rPr>
                <w:id w:val="-1851708969"/>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TAK      </w:t>
            </w:r>
            <w:sdt>
              <w:sdtPr>
                <w:rPr>
                  <w:rFonts w:asciiTheme="minorHAnsi" w:hAnsiTheme="minorHAnsi" w:cstheme="minorHAnsi"/>
                  <w:sz w:val="26"/>
                  <w:szCs w:val="26"/>
                </w:rPr>
                <w:id w:val="2065598910"/>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NIE</w:t>
            </w:r>
          </w:p>
        </w:tc>
      </w:tr>
      <w:tr w:rsidR="009C2AF9" w:rsidRPr="003D4BE9" w14:paraId="566CDCBE" w14:textId="77777777" w:rsidTr="00D310B5">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74E01FFD" w14:textId="77777777" w:rsidR="009C2AF9" w:rsidRPr="00DE1E72" w:rsidRDefault="009C2AF9" w:rsidP="009C2AF9">
            <w:pPr>
              <w:jc w:val="both"/>
              <w:rPr>
                <w:b/>
                <w:bCs/>
                <w:sz w:val="16"/>
              </w:rPr>
            </w:pPr>
            <w:r w:rsidRPr="00DE1E72">
              <w:rPr>
                <w:b/>
                <w:bCs/>
                <w:sz w:val="16"/>
              </w:rPr>
              <w:t xml:space="preserve">- sfinansowanie dostosowania obiektów do potrzeb osób </w:t>
            </w:r>
          </w:p>
          <w:p w14:paraId="55382971" w14:textId="77777777" w:rsidR="009C2AF9" w:rsidRPr="00DE1E72" w:rsidRDefault="009C2AF9" w:rsidP="009C2AF9">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669AA9B1" w14:textId="2FCF8FEB" w:rsidR="009C2AF9" w:rsidRPr="00DE1E72" w:rsidRDefault="00D421F1" w:rsidP="009C2AF9">
            <w:pPr>
              <w:jc w:val="center"/>
              <w:rPr>
                <w:rFonts w:ascii="Calibri" w:hAnsi="Calibri" w:cs="Calibri"/>
                <w:sz w:val="20"/>
                <w:szCs w:val="20"/>
              </w:rPr>
            </w:pPr>
            <w:sdt>
              <w:sdtPr>
                <w:rPr>
                  <w:rFonts w:asciiTheme="minorHAnsi" w:hAnsiTheme="minorHAnsi" w:cstheme="minorHAnsi"/>
                  <w:sz w:val="26"/>
                  <w:szCs w:val="26"/>
                </w:rPr>
                <w:id w:val="143243502"/>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TAK      </w:t>
            </w:r>
            <w:sdt>
              <w:sdtPr>
                <w:rPr>
                  <w:rFonts w:asciiTheme="minorHAnsi" w:hAnsiTheme="minorHAnsi" w:cstheme="minorHAnsi"/>
                  <w:sz w:val="26"/>
                  <w:szCs w:val="26"/>
                </w:rPr>
                <w:id w:val="-241950223"/>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NIE</w:t>
            </w:r>
          </w:p>
        </w:tc>
      </w:tr>
    </w:tbl>
    <w:p w14:paraId="4A34A4E0" w14:textId="77777777" w:rsidR="007523FC" w:rsidRPr="007523FC" w:rsidRDefault="007523FC" w:rsidP="007523FC"/>
    <w:p w14:paraId="794735B2" w14:textId="2E7AC648" w:rsidR="00571F11" w:rsidRDefault="00571F11" w:rsidP="007523FC">
      <w:pPr>
        <w:pStyle w:val="Nagwek3"/>
        <w:tabs>
          <w:tab w:val="left" w:pos="0"/>
        </w:tabs>
        <w:rPr>
          <w:sz w:val="18"/>
        </w:rPr>
      </w:pPr>
      <w:r w:rsidRPr="00DE1E72">
        <w:rPr>
          <w:sz w:val="18"/>
        </w:rPr>
        <w:t>V</w:t>
      </w:r>
      <w:r>
        <w:rPr>
          <w:sz w:val="18"/>
        </w:rPr>
        <w:t>II</w:t>
      </w:r>
      <w:r w:rsidRPr="00DE1E72">
        <w:rPr>
          <w:sz w:val="18"/>
        </w:rPr>
        <w:t>. Zaawansowanie Inwestycji Końcowej</w:t>
      </w:r>
    </w:p>
    <w:p w14:paraId="3BE3E52D" w14:textId="77777777" w:rsidR="00571F11" w:rsidRPr="00DE1E72" w:rsidRDefault="00571F11" w:rsidP="00571F11"/>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571F11" w:rsidRPr="00F474D1" w14:paraId="7922634D" w14:textId="77777777" w:rsidTr="004C1FB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30DBBE66" w14:textId="77777777" w:rsidR="00571F11" w:rsidRPr="00F474D1" w:rsidRDefault="00571F11" w:rsidP="004C1FBF">
            <w:pPr>
              <w:spacing w:before="60" w:after="60"/>
              <w:rPr>
                <w:rFonts w:ascii="Calibri" w:hAnsi="Calibri" w:cs="Calibri"/>
              </w:rPr>
            </w:pPr>
            <w:r w:rsidRPr="00DE1E72">
              <w:rPr>
                <w:b/>
                <w:bCs/>
                <w:sz w:val="16"/>
              </w:rPr>
              <w:t xml:space="preserve">Łączny koszt Inwestycji Końcowej </w:t>
            </w:r>
            <w:r>
              <w:rPr>
                <w:b/>
                <w:bCs/>
                <w:sz w:val="16"/>
              </w:rPr>
              <w:t>(PLN):</w:t>
            </w:r>
          </w:p>
        </w:tc>
        <w:tc>
          <w:tcPr>
            <w:tcW w:w="2276" w:type="dxa"/>
            <w:tcBorders>
              <w:top w:val="single" w:sz="4" w:space="0" w:color="auto"/>
              <w:left w:val="nil"/>
              <w:bottom w:val="dotted" w:sz="4" w:space="0" w:color="auto"/>
              <w:right w:val="single" w:sz="4" w:space="0" w:color="auto"/>
            </w:tcBorders>
            <w:vAlign w:val="center"/>
          </w:tcPr>
          <w:p w14:paraId="79241ABB" w14:textId="77777777" w:rsidR="00571F11" w:rsidRPr="00403FCC" w:rsidRDefault="00571F11" w:rsidP="004C1FBF">
            <w:pPr>
              <w:jc w:val="center"/>
              <w:rPr>
                <w:rFonts w:ascii="Calibri" w:hAnsi="Calibri" w:cs="Calibri"/>
              </w:rPr>
            </w:pPr>
          </w:p>
        </w:tc>
      </w:tr>
      <w:tr w:rsidR="00571F11" w:rsidRPr="002A2A34" w14:paraId="753F99B1" w14:textId="77777777" w:rsidTr="004C1FB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37488C6A" w14:textId="77777777" w:rsidR="00571F11" w:rsidRPr="00DE1E72" w:rsidRDefault="00571F11" w:rsidP="004C1FBF">
            <w:pPr>
              <w:spacing w:before="60" w:after="60"/>
              <w:jc w:val="both"/>
              <w:rPr>
                <w:b/>
                <w:bCs/>
                <w:sz w:val="16"/>
              </w:rPr>
            </w:pPr>
            <w:r w:rsidRPr="00DE1E72">
              <w:rPr>
                <w:b/>
                <w:bCs/>
                <w:sz w:val="16"/>
              </w:rPr>
              <w:t>Wartość przedsięwzięcia (Inwestycji Końcowej) stanowi suma podanych niżej dotychczasowych nakładów oraz podanych w pkt VI</w:t>
            </w:r>
            <w:r>
              <w:rPr>
                <w:b/>
                <w:bCs/>
                <w:sz w:val="16"/>
              </w:rPr>
              <w:t>II</w:t>
            </w:r>
            <w:r w:rsidRPr="00DE1E72">
              <w:rPr>
                <w:b/>
                <w:bCs/>
                <w:sz w:val="16"/>
              </w:rPr>
              <w:t xml:space="preserve"> planowanych wydatków: ze środków wnioskowanej pożyczki oraz pozostałych.</w:t>
            </w:r>
          </w:p>
        </w:tc>
      </w:tr>
      <w:tr w:rsidR="00571F11" w:rsidRPr="002A2A34" w14:paraId="009751CA" w14:textId="77777777" w:rsidTr="004C1FB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23F81DAE" w14:textId="77777777" w:rsidR="00571F11" w:rsidRPr="003D4BE9" w:rsidRDefault="00571F11" w:rsidP="004C1FBF">
            <w:pPr>
              <w:spacing w:before="60" w:after="60"/>
              <w:jc w:val="both"/>
              <w:rPr>
                <w:rFonts w:ascii="Calibri" w:hAnsi="Calibri" w:cs="Calibri"/>
              </w:rPr>
            </w:pPr>
            <w:r w:rsidRPr="00DE1E72">
              <w:rPr>
                <w:b/>
                <w:bCs/>
                <w:sz w:val="16"/>
              </w:rPr>
              <w:t>Aktualne zaawansowanie Inwestycji Końcowej (opisać wykonane prace, zawarte umowy itp.)</w:t>
            </w:r>
          </w:p>
        </w:tc>
      </w:tr>
    </w:tbl>
    <w:p w14:paraId="482960FD" w14:textId="77777777" w:rsidR="00571F11" w:rsidRDefault="00571F11" w:rsidP="00571F11"/>
    <w:p w14:paraId="767AA300" w14:textId="77777777" w:rsidR="00571F11" w:rsidRDefault="00571F11" w:rsidP="00571F11">
      <w:pPr>
        <w:spacing w:line="360" w:lineRule="auto"/>
        <w:rPr>
          <w:rFonts w:cs="Arial"/>
          <w:bCs/>
          <w:sz w:val="16"/>
        </w:rPr>
      </w:pPr>
      <w:r>
        <w:rPr>
          <w:rFonts w:cs="Arial"/>
          <w:bCs/>
          <w:sz w:val="16"/>
        </w:rPr>
        <w:t>..................................................................................................................................................................................................................................</w:t>
      </w:r>
    </w:p>
    <w:p w14:paraId="59CC1B2E" w14:textId="77777777" w:rsidR="00571F11" w:rsidRPr="00DE1E72"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Pr="00C06FDD">
        <w:rPr>
          <w:rFonts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063B8802" w14:textId="77777777" w:rsidR="00571F11" w:rsidRDefault="00571F11" w:rsidP="00571F11"/>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571F11" w:rsidRPr="00403FCC" w14:paraId="667950BC" w14:textId="77777777" w:rsidTr="004C1FB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4DD7577" w14:textId="77777777" w:rsidR="00571F11" w:rsidRPr="00DE1E72" w:rsidRDefault="00571F11" w:rsidP="004C1FBF">
            <w:pPr>
              <w:jc w:val="center"/>
              <w:rPr>
                <w:b/>
                <w:bCs/>
                <w:sz w:val="16"/>
              </w:rPr>
            </w:pPr>
            <w:r w:rsidRPr="00DE1E72">
              <w:rPr>
                <w:b/>
                <w:bCs/>
                <w:sz w:val="16"/>
              </w:rPr>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F02DAC" w14:textId="77777777" w:rsidR="00571F11" w:rsidRPr="00DE1E72" w:rsidRDefault="00571F11" w:rsidP="004C1FBF">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F14F859" w14:textId="77777777" w:rsidR="00571F11" w:rsidRPr="00DE1E72" w:rsidRDefault="00571F11" w:rsidP="004C1FBF">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885881" w14:textId="77777777" w:rsidR="00571F11" w:rsidRPr="00DE1E72" w:rsidRDefault="00571F11" w:rsidP="004C1FBF">
            <w:pPr>
              <w:jc w:val="center"/>
              <w:rPr>
                <w:b/>
                <w:bCs/>
                <w:sz w:val="16"/>
              </w:rPr>
            </w:pPr>
            <w:r>
              <w:rPr>
                <w:b/>
                <w:bCs/>
                <w:sz w:val="16"/>
              </w:rPr>
              <w:t xml:space="preserve">Okres </w:t>
            </w:r>
            <w:r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B83576" w14:textId="77777777" w:rsidR="00571F11" w:rsidRPr="00DE1E72" w:rsidRDefault="00571F11" w:rsidP="004C1FBF">
            <w:pPr>
              <w:jc w:val="center"/>
              <w:rPr>
                <w:b/>
                <w:bCs/>
                <w:sz w:val="16"/>
              </w:rPr>
            </w:pPr>
            <w:r w:rsidRPr="00DE1E72">
              <w:rPr>
                <w:b/>
                <w:bCs/>
                <w:sz w:val="16"/>
              </w:rPr>
              <w:t>Źródła finansowania</w:t>
            </w:r>
          </w:p>
          <w:p w14:paraId="7CE7DF95" w14:textId="77777777" w:rsidR="00571F11" w:rsidRPr="00DE1E72" w:rsidRDefault="00571F11" w:rsidP="004C1FBF">
            <w:pPr>
              <w:jc w:val="center"/>
              <w:rPr>
                <w:b/>
                <w:bCs/>
                <w:sz w:val="16"/>
              </w:rPr>
            </w:pPr>
            <w:r w:rsidRPr="00DE1E72">
              <w:rPr>
                <w:b/>
                <w:bCs/>
                <w:sz w:val="16"/>
              </w:rPr>
              <w:t>(środki własne, inne –jakie?)</w:t>
            </w:r>
          </w:p>
        </w:tc>
      </w:tr>
      <w:tr w:rsidR="00571F11" w:rsidRPr="00403FCC" w14:paraId="590ED4DC" w14:textId="77777777" w:rsidTr="004C1FBF">
        <w:trPr>
          <w:trHeight w:val="380"/>
        </w:trPr>
        <w:tc>
          <w:tcPr>
            <w:tcW w:w="568" w:type="dxa"/>
            <w:tcBorders>
              <w:top w:val="single" w:sz="4" w:space="0" w:color="auto"/>
              <w:left w:val="single" w:sz="4" w:space="0" w:color="auto"/>
              <w:bottom w:val="dotted" w:sz="4" w:space="0" w:color="auto"/>
              <w:right w:val="single" w:sz="4" w:space="0" w:color="auto"/>
            </w:tcBorders>
            <w:noWrap/>
            <w:vAlign w:val="center"/>
            <w:hideMark/>
          </w:tcPr>
          <w:p w14:paraId="571B3501" w14:textId="77777777" w:rsidR="00571F11" w:rsidRPr="00DE1E72" w:rsidRDefault="00571F11" w:rsidP="004C1FBF">
            <w:pPr>
              <w:jc w:val="center"/>
              <w:rPr>
                <w:b/>
                <w:bCs/>
                <w:sz w:val="16"/>
              </w:rPr>
            </w:pPr>
            <w:r w:rsidRPr="00DE1E72">
              <w:rPr>
                <w:b/>
                <w:bCs/>
                <w:sz w:val="16"/>
              </w:rPr>
              <w:lastRenderedPageBreak/>
              <w:t>1.</w:t>
            </w:r>
          </w:p>
        </w:tc>
        <w:tc>
          <w:tcPr>
            <w:tcW w:w="3396" w:type="dxa"/>
            <w:tcBorders>
              <w:top w:val="single" w:sz="4" w:space="0" w:color="auto"/>
              <w:left w:val="single" w:sz="4" w:space="0" w:color="auto"/>
              <w:bottom w:val="dotted" w:sz="4" w:space="0" w:color="auto"/>
              <w:right w:val="single" w:sz="4" w:space="0" w:color="auto"/>
            </w:tcBorders>
            <w:noWrap/>
            <w:vAlign w:val="center"/>
            <w:hideMark/>
          </w:tcPr>
          <w:p w14:paraId="49CD591B"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noWrap/>
            <w:vAlign w:val="center"/>
            <w:hideMark/>
          </w:tcPr>
          <w:p w14:paraId="65E0304E"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noWrap/>
            <w:vAlign w:val="center"/>
            <w:hideMark/>
          </w:tcPr>
          <w:p w14:paraId="64AA15D2"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vAlign w:val="center"/>
          </w:tcPr>
          <w:p w14:paraId="6C14124C" w14:textId="77777777" w:rsidR="00571F11" w:rsidRPr="00403FCC" w:rsidRDefault="00571F11" w:rsidP="004C1FBF">
            <w:pPr>
              <w:jc w:val="center"/>
              <w:rPr>
                <w:rFonts w:ascii="Calibri" w:hAnsi="Calibri" w:cs="Calibri"/>
                <w:color w:val="000000"/>
              </w:rPr>
            </w:pPr>
          </w:p>
        </w:tc>
      </w:tr>
      <w:tr w:rsidR="00571F11" w:rsidRPr="00403FCC" w14:paraId="435FD3F0"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hideMark/>
          </w:tcPr>
          <w:p w14:paraId="2908E174" w14:textId="77777777" w:rsidR="00571F11" w:rsidRPr="00DE1E72" w:rsidRDefault="00571F11" w:rsidP="004C1FBF">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noWrap/>
            <w:vAlign w:val="center"/>
            <w:hideMark/>
          </w:tcPr>
          <w:p w14:paraId="54BDD756"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noWrap/>
            <w:vAlign w:val="center"/>
            <w:hideMark/>
          </w:tcPr>
          <w:p w14:paraId="11FAE0ED"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noWrap/>
            <w:vAlign w:val="center"/>
            <w:hideMark/>
          </w:tcPr>
          <w:p w14:paraId="6093A00A"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vAlign w:val="center"/>
          </w:tcPr>
          <w:p w14:paraId="1A6F8577" w14:textId="77777777" w:rsidR="00571F11" w:rsidRPr="00403FCC" w:rsidRDefault="00571F11" w:rsidP="004C1FBF">
            <w:pPr>
              <w:jc w:val="center"/>
              <w:rPr>
                <w:rFonts w:ascii="Calibri" w:hAnsi="Calibri" w:cs="Calibri"/>
                <w:color w:val="000000"/>
              </w:rPr>
            </w:pPr>
          </w:p>
        </w:tc>
      </w:tr>
      <w:tr w:rsidR="00571F11" w:rsidRPr="00403FCC" w14:paraId="72E34EC4"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4E527062" w14:textId="77777777" w:rsidR="00571F11" w:rsidRPr="00DE1E72" w:rsidRDefault="00571F11" w:rsidP="004C1FBF">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noWrap/>
            <w:vAlign w:val="center"/>
          </w:tcPr>
          <w:p w14:paraId="4BAE4368"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775CC485"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3CEC170E"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483D4DED" w14:textId="77777777" w:rsidR="00571F11" w:rsidRPr="00403FCC" w:rsidRDefault="00571F11" w:rsidP="004C1FBF">
            <w:pPr>
              <w:jc w:val="center"/>
              <w:rPr>
                <w:rFonts w:ascii="Calibri" w:hAnsi="Calibri" w:cs="Calibri"/>
                <w:color w:val="000000"/>
              </w:rPr>
            </w:pPr>
          </w:p>
        </w:tc>
      </w:tr>
      <w:tr w:rsidR="00571F11" w:rsidRPr="00403FCC" w14:paraId="24248C38"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1551B4F5" w14:textId="77777777" w:rsidR="00571F11" w:rsidRPr="00DE1E72" w:rsidRDefault="00571F11" w:rsidP="004C1FBF">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noWrap/>
            <w:vAlign w:val="center"/>
          </w:tcPr>
          <w:p w14:paraId="7A97E94D"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30DE280F"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55B38F4E"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648D8497" w14:textId="77777777" w:rsidR="00571F11" w:rsidRPr="00403FCC" w:rsidRDefault="00571F11" w:rsidP="004C1FBF">
            <w:pPr>
              <w:jc w:val="center"/>
              <w:rPr>
                <w:rFonts w:ascii="Calibri" w:hAnsi="Calibri" w:cs="Calibri"/>
                <w:color w:val="000000"/>
              </w:rPr>
            </w:pPr>
          </w:p>
        </w:tc>
      </w:tr>
      <w:tr w:rsidR="00571F11" w:rsidRPr="00403FCC" w14:paraId="15BC347D"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29240162" w14:textId="77777777" w:rsidR="00571F11" w:rsidRPr="00DE1E72" w:rsidRDefault="00571F11" w:rsidP="004C1FBF">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noWrap/>
            <w:vAlign w:val="center"/>
          </w:tcPr>
          <w:p w14:paraId="6555D98D"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2987E4F8"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5D67C367"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70C020EE" w14:textId="77777777" w:rsidR="00571F11" w:rsidRPr="00403FCC" w:rsidRDefault="00571F11" w:rsidP="004C1FBF">
            <w:pPr>
              <w:jc w:val="center"/>
              <w:rPr>
                <w:rFonts w:ascii="Calibri" w:hAnsi="Calibri" w:cs="Calibri"/>
                <w:color w:val="000000"/>
              </w:rPr>
            </w:pPr>
          </w:p>
        </w:tc>
      </w:tr>
      <w:tr w:rsidR="00571F11" w:rsidRPr="00403FCC" w14:paraId="777C7233" w14:textId="77777777" w:rsidTr="004C1FBF">
        <w:trPr>
          <w:trHeight w:val="380"/>
        </w:trPr>
        <w:tc>
          <w:tcPr>
            <w:tcW w:w="568" w:type="dxa"/>
            <w:tcBorders>
              <w:top w:val="dotted" w:sz="4" w:space="0" w:color="auto"/>
              <w:left w:val="single" w:sz="4" w:space="0" w:color="auto"/>
              <w:bottom w:val="single" w:sz="4" w:space="0" w:color="auto"/>
              <w:right w:val="single" w:sz="4" w:space="0" w:color="auto"/>
            </w:tcBorders>
            <w:noWrap/>
            <w:vAlign w:val="center"/>
          </w:tcPr>
          <w:p w14:paraId="703653C8" w14:textId="77777777" w:rsidR="00571F11" w:rsidRPr="00DE1E72" w:rsidRDefault="00571F11" w:rsidP="004C1FBF">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noWrap/>
            <w:vAlign w:val="center"/>
          </w:tcPr>
          <w:p w14:paraId="6F391E95"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noWrap/>
            <w:vAlign w:val="center"/>
          </w:tcPr>
          <w:p w14:paraId="7D572EF0"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noWrap/>
            <w:vAlign w:val="center"/>
          </w:tcPr>
          <w:p w14:paraId="14B0B449"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vAlign w:val="center"/>
          </w:tcPr>
          <w:p w14:paraId="5A011B2D" w14:textId="77777777" w:rsidR="00571F11" w:rsidRPr="00403FCC" w:rsidRDefault="00571F11" w:rsidP="004C1FBF">
            <w:pPr>
              <w:jc w:val="center"/>
              <w:rPr>
                <w:rFonts w:ascii="Calibri" w:hAnsi="Calibri" w:cs="Calibri"/>
                <w:color w:val="000000"/>
              </w:rPr>
            </w:pPr>
          </w:p>
        </w:tc>
      </w:tr>
      <w:tr w:rsidR="00571F11" w:rsidRPr="00403FCC" w14:paraId="750DD1E3" w14:textId="77777777" w:rsidTr="004C1FBF">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C35FB18" w14:textId="77777777" w:rsidR="00571F11" w:rsidRPr="00DE1E72" w:rsidRDefault="00571F11" w:rsidP="004C1FBF">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3DEECF90"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D9DAD4B"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bl>
    <w:p w14:paraId="3DF47C3F" w14:textId="77777777" w:rsidR="007523FC" w:rsidRPr="007523FC" w:rsidRDefault="007523FC" w:rsidP="007523FC"/>
    <w:p w14:paraId="7D979A48" w14:textId="77777777" w:rsidR="00571F11" w:rsidRDefault="00571F11" w:rsidP="007523FC">
      <w:pPr>
        <w:pStyle w:val="Nagwek3"/>
        <w:tabs>
          <w:tab w:val="left" w:pos="0"/>
        </w:tabs>
        <w:rPr>
          <w:sz w:val="18"/>
        </w:rPr>
      </w:pPr>
      <w:r w:rsidRPr="00DE1E72">
        <w:rPr>
          <w:sz w:val="18"/>
        </w:rPr>
        <w:t>VI</w:t>
      </w:r>
      <w:r>
        <w:rPr>
          <w:sz w:val="18"/>
        </w:rPr>
        <w:t>II</w:t>
      </w:r>
      <w:r w:rsidRPr="00DE1E72">
        <w:rPr>
          <w:sz w:val="18"/>
        </w:rPr>
        <w:t>. Specyfikacja i harmonogram wydatków w ramach Inwestycji oraz źródła ich finansowania</w:t>
      </w:r>
    </w:p>
    <w:p w14:paraId="3C06BA30" w14:textId="77777777" w:rsidR="00571F11" w:rsidRPr="00DE1E72" w:rsidRDefault="00571F11" w:rsidP="00571F11"/>
    <w:p w14:paraId="69218AFE" w14:textId="77777777" w:rsidR="00571F11" w:rsidRDefault="00571F11" w:rsidP="00571F11">
      <w:pPr>
        <w:pStyle w:val="Nagwek1"/>
        <w:shd w:val="clear" w:color="auto" w:fill="BFBFBF" w:themeFill="background1" w:themeFillShade="BF"/>
        <w:spacing w:before="120"/>
        <w:rPr>
          <w:sz w:val="18"/>
        </w:rPr>
      </w:pPr>
      <w:r w:rsidRPr="00DE1E72">
        <w:rPr>
          <w:sz w:val="18"/>
        </w:rPr>
        <w:t>Zakres rzeczowy Inwestycji Końcowej</w:t>
      </w:r>
    </w:p>
    <w:p w14:paraId="46DE1E05" w14:textId="77777777" w:rsidR="00571F11" w:rsidRPr="00DE1E72" w:rsidRDefault="00571F11" w:rsidP="00571F11"/>
    <w:p w14:paraId="5232874C" w14:textId="77777777" w:rsidR="00571F11" w:rsidRPr="002F3DFB" w:rsidRDefault="00571F11" w:rsidP="00571F11">
      <w:pPr>
        <w:pStyle w:val="Nagwek1"/>
        <w:rPr>
          <w:rFonts w:cs="Arial"/>
          <w:sz w:val="18"/>
        </w:rPr>
      </w:pPr>
      <w:r w:rsidRPr="002F3DFB">
        <w:rPr>
          <w:rFonts w:cs="Arial"/>
          <w:sz w:val="18"/>
        </w:rPr>
        <w:t>Planowane wydatki ze środków wnioskowanej pożyczki (koszty kwalifikowalne)</w:t>
      </w:r>
    </w:p>
    <w:p w14:paraId="777D5482" w14:textId="77777777" w:rsidR="00571F11" w:rsidRPr="002F3DFB" w:rsidRDefault="00571F11" w:rsidP="00571F11">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571F11" w:rsidRPr="00403FCC" w14:paraId="7A52DF9B" w14:textId="77777777" w:rsidTr="004C1FBF">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E2000A1" w14:textId="77777777" w:rsidR="00571F11" w:rsidRPr="00DE1E72" w:rsidRDefault="00571F11" w:rsidP="004C1FBF">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4CC4EEA3" w14:textId="77777777" w:rsidR="00571F11" w:rsidRPr="00BF1F6D" w:rsidRDefault="00571F11" w:rsidP="004C1FBF">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3A03CE5D" w14:textId="77777777" w:rsidR="00571F11" w:rsidRPr="00BF1F6D" w:rsidRDefault="00571F11" w:rsidP="004C1FBF">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F1095E2" w14:textId="77777777" w:rsidR="00571F11" w:rsidRPr="00DE1E72" w:rsidRDefault="00571F11" w:rsidP="004C1FBF">
            <w:pPr>
              <w:jc w:val="center"/>
              <w:rPr>
                <w:b/>
                <w:bCs/>
                <w:sz w:val="16"/>
              </w:rPr>
            </w:pPr>
            <w:r w:rsidRPr="00DE1E72">
              <w:rPr>
                <w:b/>
                <w:bCs/>
                <w:sz w:val="16"/>
              </w:rPr>
              <w:t>Kwota brutto (PLN)</w:t>
            </w:r>
          </w:p>
        </w:tc>
      </w:tr>
      <w:tr w:rsidR="00571F11" w:rsidRPr="00403FCC" w14:paraId="470D1ABC" w14:textId="77777777" w:rsidTr="004C1FBF">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58593BB6" w14:textId="77777777" w:rsidR="00571F11" w:rsidRPr="00DE1E72" w:rsidRDefault="00571F11" w:rsidP="004C1FBF">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72549F70"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3375823A"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3E11AC55"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72064035"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CC780AD" w14:textId="77777777" w:rsidR="00571F11" w:rsidRPr="00DE1E72" w:rsidRDefault="00571F11" w:rsidP="004C1FBF">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6CA059A4"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5E9BDEE3"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1CC2A37A"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5E252E14"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74DA16A1" w14:textId="77777777" w:rsidR="00571F11" w:rsidRPr="00DE1E72" w:rsidRDefault="00571F11" w:rsidP="004C1FBF">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6DA3158C"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247E8DD4"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2613BC22"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47F1335B"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365AB47" w14:textId="77777777" w:rsidR="00571F11" w:rsidRPr="00DE1E72" w:rsidRDefault="00571F11" w:rsidP="004C1FBF">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7E689FDA"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0EC95EF7"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5E4CEB71"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57022FA3"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0B4BF3B7" w14:textId="77777777" w:rsidR="00571F11" w:rsidRPr="00DE1E72" w:rsidRDefault="00571F11" w:rsidP="004C1FBF">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7BD17C28"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2E951214"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27E3535F"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5B8F1C73"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tcPr>
          <w:p w14:paraId="09EA6F0A" w14:textId="77777777" w:rsidR="00571F11" w:rsidRPr="00DE1E72" w:rsidRDefault="00571F11" w:rsidP="004C1FBF">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noWrap/>
            <w:vAlign w:val="center"/>
          </w:tcPr>
          <w:p w14:paraId="01B2788D"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36C76941"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tcPr>
          <w:p w14:paraId="1B1DA6A7" w14:textId="77777777" w:rsidR="00571F11" w:rsidRPr="00403FCC" w:rsidRDefault="00571F11" w:rsidP="004C1FBF">
            <w:pPr>
              <w:jc w:val="center"/>
              <w:rPr>
                <w:rFonts w:ascii="Calibri" w:hAnsi="Calibri" w:cs="Calibri"/>
                <w:color w:val="000000"/>
              </w:rPr>
            </w:pPr>
          </w:p>
        </w:tc>
      </w:tr>
      <w:tr w:rsidR="00571F11" w:rsidRPr="00403FCC" w14:paraId="3D287EE8" w14:textId="77777777" w:rsidTr="004C1FBF">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1C434212" w14:textId="77777777" w:rsidR="00571F11" w:rsidRPr="00DE1E72" w:rsidRDefault="00571F11" w:rsidP="004C1FBF">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noWrap/>
            <w:vAlign w:val="center"/>
            <w:hideMark/>
          </w:tcPr>
          <w:p w14:paraId="5B4A5B4B"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vAlign w:val="center"/>
          </w:tcPr>
          <w:p w14:paraId="4E9D3346"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noWrap/>
            <w:vAlign w:val="center"/>
            <w:hideMark/>
          </w:tcPr>
          <w:p w14:paraId="7FC4D4E6"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3A58C8CC" w14:textId="77777777" w:rsidTr="004C1FBF">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5994DCA" w14:textId="77777777" w:rsidR="00571F11" w:rsidRPr="00DE1E72" w:rsidRDefault="00571F11" w:rsidP="004C1FBF">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754A3178"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bl>
    <w:p w14:paraId="6A387C90" w14:textId="77777777" w:rsidR="007523FC" w:rsidRPr="007523FC" w:rsidRDefault="007523FC" w:rsidP="007523FC"/>
    <w:p w14:paraId="7DFFB0EA" w14:textId="77777777" w:rsidR="00571F11" w:rsidRDefault="00571F11" w:rsidP="00571F11">
      <w:pPr>
        <w:pStyle w:val="Nagwek1"/>
        <w:rPr>
          <w:sz w:val="18"/>
        </w:rPr>
      </w:pPr>
      <w:r w:rsidRPr="00DE1E72">
        <w:rPr>
          <w:sz w:val="18"/>
        </w:rPr>
        <w:t>Planowane pozostałe wydatki oraz źródła ich finansowania</w:t>
      </w:r>
    </w:p>
    <w:p w14:paraId="5532F1A0" w14:textId="77777777" w:rsidR="00571F11" w:rsidRDefault="00571F11" w:rsidP="00571F11"/>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571F11" w:rsidRPr="00403FCC" w14:paraId="53D73122" w14:textId="77777777" w:rsidTr="004C1FB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E6C6144" w14:textId="77777777" w:rsidR="00571F11" w:rsidRPr="002538A9" w:rsidRDefault="00571F11" w:rsidP="004C1FBF">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EDC34E3" w14:textId="77777777" w:rsidR="00571F11" w:rsidRPr="002538A9" w:rsidRDefault="00571F11" w:rsidP="004C1FBF">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0E5B15F" w14:textId="77777777" w:rsidR="00571F11" w:rsidRPr="002538A9" w:rsidRDefault="00571F11" w:rsidP="004C1FBF">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D2593D" w14:textId="77777777" w:rsidR="00571F11" w:rsidRPr="002538A9" w:rsidRDefault="00571F11" w:rsidP="004C1FBF">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B636D3" w14:textId="77777777" w:rsidR="00571F11" w:rsidRPr="002538A9" w:rsidRDefault="00571F11" w:rsidP="004C1FBF">
            <w:pPr>
              <w:jc w:val="center"/>
              <w:rPr>
                <w:b/>
                <w:bCs/>
                <w:sz w:val="16"/>
              </w:rPr>
            </w:pPr>
            <w:r w:rsidRPr="002538A9">
              <w:rPr>
                <w:b/>
                <w:bCs/>
                <w:sz w:val="16"/>
              </w:rPr>
              <w:t>Źródła finansowania</w:t>
            </w:r>
          </w:p>
          <w:p w14:paraId="5F62294C" w14:textId="77777777" w:rsidR="00571F11" w:rsidRPr="002538A9" w:rsidRDefault="00571F11" w:rsidP="004C1FBF">
            <w:pPr>
              <w:jc w:val="center"/>
              <w:rPr>
                <w:b/>
                <w:bCs/>
                <w:sz w:val="16"/>
              </w:rPr>
            </w:pPr>
            <w:r w:rsidRPr="002538A9">
              <w:rPr>
                <w:b/>
                <w:bCs/>
                <w:sz w:val="16"/>
              </w:rPr>
              <w:t>(środki własne, inne – wpisać jakie?)</w:t>
            </w:r>
          </w:p>
        </w:tc>
      </w:tr>
      <w:tr w:rsidR="00571F11" w:rsidRPr="00403FCC" w14:paraId="558A3D05" w14:textId="77777777" w:rsidTr="004C1FBF">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0184CE1B" w14:textId="77777777" w:rsidR="00571F11" w:rsidRPr="002538A9" w:rsidRDefault="00571F11" w:rsidP="004C1FBF">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noWrap/>
            <w:vAlign w:val="center"/>
            <w:hideMark/>
          </w:tcPr>
          <w:p w14:paraId="5EE392BC"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5B812797"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04D8A360"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vAlign w:val="center"/>
          </w:tcPr>
          <w:p w14:paraId="06005359" w14:textId="77777777" w:rsidR="00571F11" w:rsidRPr="00403FCC" w:rsidRDefault="00571F11" w:rsidP="004C1FBF">
            <w:pPr>
              <w:jc w:val="center"/>
              <w:rPr>
                <w:rFonts w:ascii="Calibri" w:hAnsi="Calibri" w:cs="Calibri"/>
                <w:color w:val="000000"/>
              </w:rPr>
            </w:pPr>
          </w:p>
        </w:tc>
      </w:tr>
      <w:tr w:rsidR="00571F11" w:rsidRPr="00403FCC" w14:paraId="7BBB6405"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3353D1CB" w14:textId="77777777" w:rsidR="00571F11" w:rsidRPr="002538A9" w:rsidRDefault="00571F11" w:rsidP="004C1FBF">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noWrap/>
            <w:vAlign w:val="center"/>
            <w:hideMark/>
          </w:tcPr>
          <w:p w14:paraId="31A41E95"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0035F8B3"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319291D7"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5EF1C264" w14:textId="77777777" w:rsidR="00571F11" w:rsidRPr="00403FCC" w:rsidRDefault="00571F11" w:rsidP="004C1FBF">
            <w:pPr>
              <w:jc w:val="center"/>
              <w:rPr>
                <w:rFonts w:ascii="Calibri" w:hAnsi="Calibri" w:cs="Calibri"/>
                <w:color w:val="000000"/>
              </w:rPr>
            </w:pPr>
          </w:p>
        </w:tc>
      </w:tr>
      <w:tr w:rsidR="00571F11" w:rsidRPr="00403FCC" w14:paraId="4BB38CBF"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EF91105" w14:textId="77777777" w:rsidR="00571F11" w:rsidRPr="002538A9" w:rsidRDefault="00571F11" w:rsidP="004C1FBF">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noWrap/>
            <w:vAlign w:val="center"/>
            <w:hideMark/>
          </w:tcPr>
          <w:p w14:paraId="140EDABD"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18EA4A0C"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F27697A"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56065339" w14:textId="77777777" w:rsidR="00571F11" w:rsidRPr="00403FCC" w:rsidRDefault="00571F11" w:rsidP="004C1FBF">
            <w:pPr>
              <w:jc w:val="center"/>
              <w:rPr>
                <w:rFonts w:ascii="Calibri" w:hAnsi="Calibri" w:cs="Calibri"/>
                <w:color w:val="000000"/>
              </w:rPr>
            </w:pPr>
          </w:p>
        </w:tc>
      </w:tr>
      <w:tr w:rsidR="00571F11" w:rsidRPr="00403FCC" w14:paraId="32C56B8A"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22B4976" w14:textId="77777777" w:rsidR="00571F11" w:rsidRPr="002538A9" w:rsidRDefault="00571F11" w:rsidP="004C1FBF">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noWrap/>
            <w:vAlign w:val="center"/>
            <w:hideMark/>
          </w:tcPr>
          <w:p w14:paraId="11AE180D"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5EDD5894"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C9C05E5"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389B241E" w14:textId="77777777" w:rsidR="00571F11" w:rsidRPr="00403FCC" w:rsidRDefault="00571F11" w:rsidP="004C1FBF">
            <w:pPr>
              <w:jc w:val="center"/>
              <w:rPr>
                <w:rFonts w:ascii="Calibri" w:hAnsi="Calibri" w:cs="Calibri"/>
                <w:color w:val="000000"/>
              </w:rPr>
            </w:pPr>
          </w:p>
        </w:tc>
      </w:tr>
      <w:tr w:rsidR="00571F11" w:rsidRPr="00403FCC" w14:paraId="7259343B"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ABB6266" w14:textId="77777777" w:rsidR="00571F11" w:rsidRPr="002538A9" w:rsidRDefault="00571F11" w:rsidP="004C1FBF">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noWrap/>
            <w:vAlign w:val="center"/>
            <w:hideMark/>
          </w:tcPr>
          <w:p w14:paraId="61BAD804"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57FE000C"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4654AA18"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390E3D7A" w14:textId="77777777" w:rsidR="00571F11" w:rsidRPr="00403FCC" w:rsidRDefault="00571F11" w:rsidP="004C1FBF">
            <w:pPr>
              <w:jc w:val="center"/>
              <w:rPr>
                <w:rFonts w:ascii="Calibri" w:hAnsi="Calibri" w:cs="Calibri"/>
                <w:color w:val="000000"/>
              </w:rPr>
            </w:pPr>
          </w:p>
        </w:tc>
      </w:tr>
      <w:tr w:rsidR="00571F11" w:rsidRPr="00403FCC" w14:paraId="7D1BFFFB" w14:textId="77777777" w:rsidTr="004C1FBF">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63359D23" w14:textId="77777777" w:rsidR="00571F11" w:rsidRPr="002538A9" w:rsidRDefault="00571F11" w:rsidP="004C1FBF">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noWrap/>
            <w:vAlign w:val="center"/>
            <w:hideMark/>
          </w:tcPr>
          <w:p w14:paraId="1ADA4286"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4236DD5B"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4DD6BB42"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vAlign w:val="center"/>
          </w:tcPr>
          <w:p w14:paraId="41DAAC97" w14:textId="77777777" w:rsidR="00571F11" w:rsidRPr="00403FCC" w:rsidRDefault="00571F11" w:rsidP="004C1FBF">
            <w:pPr>
              <w:jc w:val="center"/>
              <w:rPr>
                <w:rFonts w:ascii="Calibri" w:hAnsi="Calibri" w:cs="Calibri"/>
                <w:color w:val="000000"/>
              </w:rPr>
            </w:pPr>
          </w:p>
        </w:tc>
      </w:tr>
      <w:tr w:rsidR="00571F11" w:rsidRPr="00403FCC" w14:paraId="761F798D" w14:textId="77777777" w:rsidTr="004C1FBF">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6384C4D" w14:textId="77777777" w:rsidR="00571F11" w:rsidRPr="00403FCC" w:rsidRDefault="00571F11" w:rsidP="004C1FBF">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8D3F33A"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626B5F6"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bl>
    <w:p w14:paraId="30871899" w14:textId="77777777" w:rsidR="00571F11" w:rsidRDefault="00571F11" w:rsidP="00571F11">
      <w:pPr>
        <w:rPr>
          <w:sz w:val="18"/>
          <w:szCs w:val="18"/>
        </w:rPr>
      </w:pPr>
    </w:p>
    <w:p w14:paraId="49C78185" w14:textId="77777777" w:rsidR="00571F11" w:rsidRDefault="00571F11" w:rsidP="00571F11">
      <w:pPr>
        <w:rPr>
          <w:sz w:val="18"/>
          <w:szCs w:val="18"/>
        </w:rPr>
      </w:pPr>
    </w:p>
    <w:p w14:paraId="05C0A04A" w14:textId="77777777" w:rsidR="00571F11" w:rsidRPr="008F66E6" w:rsidRDefault="00571F11" w:rsidP="00571F11">
      <w:pPr>
        <w:rPr>
          <w:sz w:val="18"/>
          <w:szCs w:val="18"/>
        </w:rPr>
      </w:pPr>
    </w:p>
    <w:p w14:paraId="72682739" w14:textId="77777777" w:rsidR="007A663A" w:rsidRDefault="007A663A">
      <w:pPr>
        <w:suppressAutoHyphens w:val="0"/>
        <w:rPr>
          <w:b/>
          <w:bCs/>
          <w:sz w:val="18"/>
          <w:szCs w:val="18"/>
        </w:rPr>
      </w:pPr>
      <w:r>
        <w:rPr>
          <w:sz w:val="18"/>
          <w:szCs w:val="18"/>
        </w:rPr>
        <w:br w:type="page"/>
      </w:r>
    </w:p>
    <w:p w14:paraId="49D1E99C" w14:textId="2DCED257" w:rsidR="00571F11" w:rsidRPr="007523FC" w:rsidRDefault="00571F11" w:rsidP="007523FC">
      <w:pPr>
        <w:pStyle w:val="Nagwek3"/>
        <w:tabs>
          <w:tab w:val="left" w:pos="0"/>
        </w:tabs>
        <w:rPr>
          <w:sz w:val="18"/>
        </w:rPr>
      </w:pPr>
      <w:r w:rsidRPr="007523FC">
        <w:rPr>
          <w:sz w:val="18"/>
        </w:rPr>
        <w:lastRenderedPageBreak/>
        <w:t>IX. Preferencje w oprocentowaniu (wypełnia jedynie Wnioskodawca ubiegający się o preferencje)</w:t>
      </w:r>
    </w:p>
    <w:p w14:paraId="14FBDE64" w14:textId="77777777" w:rsidR="00571F11" w:rsidRPr="008F66E6" w:rsidRDefault="00571F11" w:rsidP="00571F11">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571F11" w:rsidRPr="008F66E6" w14:paraId="1F378D5F" w14:textId="77777777" w:rsidTr="004C1FB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8F5834" w14:textId="77777777" w:rsidR="00571F11" w:rsidRPr="008F66E6" w:rsidRDefault="00571F11" w:rsidP="004C1FBF">
            <w:pPr>
              <w:rPr>
                <w:b/>
                <w:bCs/>
                <w:sz w:val="16"/>
                <w:szCs w:val="16"/>
              </w:rPr>
            </w:pPr>
            <w:r w:rsidRPr="008F66E6">
              <w:rPr>
                <w:b/>
                <w:bCs/>
                <w:sz w:val="16"/>
                <w:szCs w:val="16"/>
              </w:rPr>
              <w:t>Oświadczam, że:</w:t>
            </w:r>
          </w:p>
        </w:tc>
      </w:tr>
      <w:tr w:rsidR="00571F11" w:rsidRPr="008F66E6" w14:paraId="32BA29B0" w14:textId="77777777" w:rsidTr="004C1FBF">
        <w:trPr>
          <w:trHeight w:val="856"/>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692258627"/>
              <w14:checkbox>
                <w14:checked w14:val="0"/>
                <w14:checkedState w14:val="2612" w14:font="MS Gothic"/>
                <w14:uncheckedState w14:val="2610" w14:font="MS Gothic"/>
              </w14:checkbox>
            </w:sdtPr>
            <w:sdtEndPr/>
            <w:sdtContent>
              <w:p w14:paraId="31373E1E" w14:textId="63AFD696" w:rsidR="00571F11" w:rsidRPr="008F66E6" w:rsidRDefault="009C2AF9" w:rsidP="004C1FBF">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F56DF1D" w14:textId="77777777" w:rsidR="00571F11" w:rsidRPr="008F66E6" w:rsidRDefault="00571F11" w:rsidP="004C1FBF">
            <w:pPr>
              <w:jc w:val="both"/>
              <w:rPr>
                <w:b/>
                <w:bCs/>
                <w:sz w:val="16"/>
                <w:szCs w:val="16"/>
              </w:rPr>
            </w:pPr>
            <w:r w:rsidRPr="008F66E6">
              <w:rPr>
                <w:b/>
                <w:bCs/>
                <w:sz w:val="16"/>
                <w:szCs w:val="16"/>
              </w:rPr>
              <w:t xml:space="preserve">Inwestycja realizowana jest na obszarze zmarginalizowanym lub zagrożonym trwałą marginalizacją (gminy wskazane </w:t>
            </w:r>
            <w:r>
              <w:rPr>
                <w:b/>
                <w:bCs/>
                <w:sz w:val="16"/>
                <w:szCs w:val="16"/>
              </w:rPr>
              <w:br/>
            </w:r>
            <w:r w:rsidRPr="008F66E6">
              <w:rPr>
                <w:b/>
                <w:bCs/>
                <w:sz w:val="16"/>
                <w:szCs w:val="16"/>
              </w:rPr>
              <w:t xml:space="preserve">w Strategii Rozwoju Województwa „Małopolska 2030” </w:t>
            </w:r>
            <w:hyperlink r:id="rId8" w:history="1">
              <w:r w:rsidRPr="008F66E6">
                <w:rPr>
                  <w:b/>
                  <w:bCs/>
                  <w:sz w:val="16"/>
                  <w:szCs w:val="16"/>
                </w:rPr>
                <w:t>https://www.malopolska.pl/strategia-2030</w:t>
              </w:r>
            </w:hyperlink>
            <w:r w:rsidRPr="008F66E6">
              <w:rPr>
                <w:b/>
                <w:bCs/>
                <w:sz w:val="16"/>
                <w:szCs w:val="16"/>
              </w:rPr>
              <w:t>)</w:t>
            </w:r>
          </w:p>
        </w:tc>
      </w:tr>
      <w:tr w:rsidR="00571F11" w:rsidRPr="008F66E6" w14:paraId="47D04482" w14:textId="77777777" w:rsidTr="004C1FBF">
        <w:trPr>
          <w:trHeight w:val="699"/>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965964047"/>
              <w14:checkbox>
                <w14:checked w14:val="0"/>
                <w14:checkedState w14:val="2612" w14:font="MS Gothic"/>
                <w14:uncheckedState w14:val="2610" w14:font="MS Gothic"/>
              </w14:checkbox>
            </w:sdtPr>
            <w:sdtEndPr/>
            <w:sdtContent>
              <w:p w14:paraId="2ADE09B9" w14:textId="7DA0AAFA" w:rsidR="00571F11" w:rsidRPr="008F66E6" w:rsidRDefault="009C2AF9" w:rsidP="004C1FBF">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327CE4F" w14:textId="77777777" w:rsidR="00571F11" w:rsidRPr="008F66E6" w:rsidRDefault="00571F11" w:rsidP="004C1FBF">
            <w:pPr>
              <w:jc w:val="both"/>
              <w:rPr>
                <w:b/>
                <w:bCs/>
                <w:sz w:val="16"/>
                <w:szCs w:val="16"/>
              </w:rPr>
            </w:pPr>
            <w:r w:rsidRPr="008F66E6">
              <w:rPr>
                <w:b/>
                <w:bCs/>
                <w:sz w:val="16"/>
                <w:szCs w:val="16"/>
              </w:rPr>
              <w:t xml:space="preserve">Wnioskodawca działa na rynku nie dłużej niż 24 m-ce </w:t>
            </w:r>
          </w:p>
          <w:p w14:paraId="492266D8" w14:textId="77777777" w:rsidR="00571F11" w:rsidRPr="008F66E6" w:rsidRDefault="00571F11" w:rsidP="004C1FBF">
            <w:pPr>
              <w:jc w:val="both"/>
              <w:rPr>
                <w:b/>
                <w:bCs/>
                <w:sz w:val="16"/>
                <w:szCs w:val="16"/>
              </w:rPr>
            </w:pPr>
            <w:r w:rsidRPr="008F66E6">
              <w:rPr>
                <w:b/>
                <w:bCs/>
                <w:sz w:val="16"/>
                <w:szCs w:val="16"/>
              </w:rPr>
              <w:t>(okres obliczany na dzień złożenia Wniosku o pożyczkę w stosunku do daty rejestracji działalności)</w:t>
            </w:r>
          </w:p>
        </w:tc>
      </w:tr>
      <w:tr w:rsidR="00571F11" w:rsidRPr="008F66E6" w14:paraId="47F34D56" w14:textId="77777777" w:rsidTr="004C1FBF">
        <w:trPr>
          <w:trHeight w:val="695"/>
        </w:trPr>
        <w:tc>
          <w:tcPr>
            <w:tcW w:w="568" w:type="dxa"/>
            <w:vMerge w:val="restart"/>
            <w:tcBorders>
              <w:top w:val="single" w:sz="4" w:space="0" w:color="auto"/>
              <w:left w:val="single" w:sz="4" w:space="0" w:color="auto"/>
              <w:right w:val="dotted" w:sz="4" w:space="0" w:color="auto"/>
            </w:tcBorders>
            <w:vAlign w:val="center"/>
          </w:tcPr>
          <w:sdt>
            <w:sdtPr>
              <w:rPr>
                <w:b/>
                <w:bCs/>
                <w:sz w:val="18"/>
                <w:szCs w:val="18"/>
              </w:rPr>
              <w:id w:val="1367638769"/>
              <w14:checkbox>
                <w14:checked w14:val="0"/>
                <w14:checkedState w14:val="2612" w14:font="MS Gothic"/>
                <w14:uncheckedState w14:val="2610" w14:font="MS Gothic"/>
              </w14:checkbox>
            </w:sdtPr>
            <w:sdtEndPr/>
            <w:sdtContent>
              <w:p w14:paraId="1BE1197A" w14:textId="013F5600" w:rsidR="00571F11" w:rsidRPr="008F66E6" w:rsidRDefault="009C2AF9" w:rsidP="004C1FBF">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59B2687" w14:textId="77777777" w:rsidR="00571F11" w:rsidRPr="008F66E6" w:rsidRDefault="00571F11" w:rsidP="004C1FBF">
            <w:pPr>
              <w:rPr>
                <w:b/>
                <w:bCs/>
                <w:sz w:val="16"/>
                <w:szCs w:val="16"/>
              </w:rPr>
            </w:pPr>
            <w:r w:rsidRPr="008F66E6">
              <w:rPr>
                <w:b/>
                <w:bCs/>
                <w:sz w:val="16"/>
                <w:szCs w:val="16"/>
              </w:rPr>
              <w:t>Inwestycja Końcowa wpisuje się w przynajmniej jeden z obszarów Regionalnych Inteligentnych Specjalizacji (RIS)</w:t>
            </w:r>
          </w:p>
          <w:p w14:paraId="4C21CE47" w14:textId="77777777" w:rsidR="00571F11" w:rsidRPr="008F66E6" w:rsidRDefault="00571F11" w:rsidP="004C1FBF">
            <w:pPr>
              <w:rPr>
                <w:b/>
                <w:bCs/>
                <w:sz w:val="16"/>
                <w:szCs w:val="16"/>
              </w:rPr>
            </w:pPr>
            <w:hyperlink r:id="rId9" w:history="1">
              <w:r w:rsidRPr="008F66E6">
                <w:rPr>
                  <w:b/>
                  <w:bCs/>
                  <w:sz w:val="16"/>
                  <w:szCs w:val="16"/>
                </w:rPr>
                <w:t>https://www.malopolska.pl/biznes/innowacje/inteligentne-specjalizacje-regionu</w:t>
              </w:r>
            </w:hyperlink>
          </w:p>
        </w:tc>
      </w:tr>
      <w:tr w:rsidR="00571F11" w:rsidRPr="008F66E6" w14:paraId="0D1B18F7" w14:textId="77777777" w:rsidTr="004C1FBF">
        <w:trPr>
          <w:trHeight w:val="421"/>
        </w:trPr>
        <w:tc>
          <w:tcPr>
            <w:tcW w:w="568" w:type="dxa"/>
            <w:vMerge/>
            <w:tcBorders>
              <w:left w:val="single" w:sz="4" w:space="0" w:color="auto"/>
              <w:bottom w:val="single" w:sz="4" w:space="0" w:color="auto"/>
              <w:right w:val="dotted" w:sz="4" w:space="0" w:color="auto"/>
            </w:tcBorders>
            <w:vAlign w:val="center"/>
          </w:tcPr>
          <w:p w14:paraId="5BEACA63" w14:textId="77777777" w:rsidR="00571F11" w:rsidRPr="008F66E6" w:rsidRDefault="00571F11" w:rsidP="004C1FB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9631241" w14:textId="77777777" w:rsidR="00571F11" w:rsidRPr="008F66E6" w:rsidRDefault="00571F11" w:rsidP="004C1FBF">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48C01CBB" w14:textId="77777777" w:rsidR="00571F11" w:rsidRPr="008F66E6" w:rsidRDefault="00571F11" w:rsidP="004C1FBF">
            <w:pPr>
              <w:rPr>
                <w:rFonts w:ascii="Calibri" w:hAnsi="Calibri" w:cs="Calibri"/>
                <w:sz w:val="16"/>
                <w:szCs w:val="16"/>
              </w:rPr>
            </w:pPr>
          </w:p>
        </w:tc>
      </w:tr>
    </w:tbl>
    <w:p w14:paraId="0EE4C618" w14:textId="77777777" w:rsidR="00571F11" w:rsidRDefault="00571F11" w:rsidP="00571F11">
      <w:pPr>
        <w:rPr>
          <w:b/>
          <w:bCs/>
          <w:sz w:val="18"/>
        </w:rPr>
      </w:pPr>
    </w:p>
    <w:p w14:paraId="79904A27" w14:textId="05110F7D" w:rsidR="00571F11" w:rsidRPr="007523FC" w:rsidRDefault="007523FC" w:rsidP="007523FC">
      <w:pPr>
        <w:pStyle w:val="Nagwek3"/>
        <w:tabs>
          <w:tab w:val="left" w:pos="0"/>
        </w:tabs>
        <w:rPr>
          <w:sz w:val="18"/>
        </w:rPr>
      </w:pPr>
      <w:r>
        <w:rPr>
          <w:sz w:val="18"/>
        </w:rPr>
        <w:t>X</w:t>
      </w:r>
      <w:r w:rsidR="00571F11" w:rsidRPr="007523FC">
        <w:rPr>
          <w:sz w:val="18"/>
        </w:rPr>
        <w:t>. Proponowany rodzaj zabezpieczenia pożyczki</w:t>
      </w:r>
    </w:p>
    <w:p w14:paraId="2F79A64A" w14:textId="77777777" w:rsidR="00571F11" w:rsidRDefault="00571F11" w:rsidP="00571F11">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712D09A2" w14:textId="77777777" w:rsidR="00571F11" w:rsidRDefault="00571F11" w:rsidP="00571F11">
      <w:pPr>
        <w:spacing w:line="360" w:lineRule="auto"/>
        <w:rPr>
          <w:rFonts w:cs="Arial"/>
          <w:bCs/>
          <w:sz w:val="16"/>
        </w:rPr>
      </w:pPr>
      <w:r>
        <w:rPr>
          <w:rFonts w:cs="Arial"/>
          <w:bCs/>
          <w:sz w:val="16"/>
        </w:rPr>
        <w:t>..................................................................................................................................................................................................................................</w:t>
      </w:r>
    </w:p>
    <w:p w14:paraId="67D78B01" w14:textId="77777777" w:rsidR="00571F11" w:rsidRDefault="00571F11" w:rsidP="00571F11">
      <w:pPr>
        <w:spacing w:line="360" w:lineRule="auto"/>
        <w:rPr>
          <w:rFonts w:cs="Arial"/>
          <w:bCs/>
          <w:sz w:val="16"/>
        </w:rPr>
      </w:pPr>
      <w:r>
        <w:rPr>
          <w:rFonts w:cs="Arial"/>
          <w:bCs/>
          <w:sz w:val="16"/>
        </w:rPr>
        <w:t>..................................................................................................................................................................................................................................</w:t>
      </w:r>
    </w:p>
    <w:p w14:paraId="52FC88A4" w14:textId="77777777" w:rsidR="00571F11" w:rsidRDefault="00571F11" w:rsidP="00571F11">
      <w:pPr>
        <w:spacing w:line="360" w:lineRule="auto"/>
        <w:rPr>
          <w:rFonts w:cs="Arial"/>
          <w:bCs/>
          <w:sz w:val="16"/>
        </w:rPr>
      </w:pPr>
      <w:r>
        <w:rPr>
          <w:rFonts w:cs="Arial"/>
          <w:bCs/>
          <w:sz w:val="16"/>
        </w:rPr>
        <w:t>..................................................................................................................................................................................................................................</w:t>
      </w:r>
    </w:p>
    <w:p w14:paraId="3D12EF45" w14:textId="77777777" w:rsidR="00571F11" w:rsidRDefault="00571F11" w:rsidP="00571F11">
      <w:pPr>
        <w:spacing w:line="360" w:lineRule="auto"/>
        <w:rPr>
          <w:rFonts w:cs="Arial"/>
          <w:bCs/>
          <w:sz w:val="16"/>
        </w:rPr>
      </w:pPr>
      <w:r>
        <w:rPr>
          <w:rFonts w:cs="Arial"/>
          <w:bCs/>
          <w:sz w:val="16"/>
        </w:rPr>
        <w:t>..................................................................................................................................................................................................................................</w:t>
      </w:r>
    </w:p>
    <w:p w14:paraId="1A71EEEE" w14:textId="77777777" w:rsidR="00571F11" w:rsidRDefault="00571F11" w:rsidP="00571F11">
      <w:pPr>
        <w:spacing w:line="360" w:lineRule="auto"/>
        <w:rPr>
          <w:rFonts w:cs="Arial"/>
          <w:bCs/>
          <w:sz w:val="16"/>
        </w:rPr>
      </w:pPr>
      <w:r>
        <w:rPr>
          <w:rFonts w:cs="Arial"/>
          <w:bCs/>
          <w:sz w:val="16"/>
        </w:rPr>
        <w:t>..................................................................................................................................................................................................................................</w:t>
      </w:r>
    </w:p>
    <w:p w14:paraId="1FE7D12B" w14:textId="77777777" w:rsidR="00571F11" w:rsidRDefault="00571F11" w:rsidP="00571F11">
      <w:pPr>
        <w:spacing w:line="360" w:lineRule="auto"/>
        <w:rPr>
          <w:rFonts w:cs="Arial"/>
          <w:bCs/>
          <w:sz w:val="16"/>
        </w:rPr>
      </w:pPr>
      <w:r>
        <w:rPr>
          <w:rFonts w:cs="Arial"/>
          <w:bCs/>
          <w:sz w:val="16"/>
        </w:rPr>
        <w:t>..................................................................................................................................................................................................................................</w:t>
      </w:r>
    </w:p>
    <w:p w14:paraId="1B5014A6" w14:textId="77777777" w:rsidR="00571F11" w:rsidRDefault="00571F11" w:rsidP="00571F11">
      <w:pPr>
        <w:spacing w:line="360" w:lineRule="auto"/>
        <w:rPr>
          <w:rFonts w:cs="Arial"/>
          <w:bCs/>
          <w:sz w:val="16"/>
        </w:rPr>
      </w:pPr>
      <w:r>
        <w:rPr>
          <w:rFonts w:cs="Arial"/>
          <w:bCs/>
          <w:sz w:val="16"/>
        </w:rPr>
        <w:t>..................................................................................................................................................................................................................................</w:t>
      </w:r>
    </w:p>
    <w:p w14:paraId="6A34D65B" w14:textId="77777777" w:rsidR="00571F11" w:rsidRDefault="00571F11" w:rsidP="00571F11">
      <w:pPr>
        <w:spacing w:line="360" w:lineRule="auto"/>
        <w:rPr>
          <w:rFonts w:cs="Arial"/>
          <w:bCs/>
          <w:sz w:val="16"/>
        </w:rPr>
      </w:pPr>
      <w:r>
        <w:rPr>
          <w:rFonts w:cs="Arial"/>
          <w:bCs/>
          <w:sz w:val="16"/>
        </w:rPr>
        <w:t>..................................................................................................................................................................................................................................</w:t>
      </w:r>
    </w:p>
    <w:p w14:paraId="081047CA" w14:textId="77777777" w:rsidR="00571F11" w:rsidRDefault="00571F11" w:rsidP="00571F11">
      <w:pPr>
        <w:spacing w:line="360" w:lineRule="auto"/>
        <w:rPr>
          <w:rFonts w:cs="Arial"/>
          <w:bCs/>
          <w:sz w:val="16"/>
        </w:rPr>
      </w:pPr>
      <w:r>
        <w:rPr>
          <w:rFonts w:cs="Arial"/>
          <w:bCs/>
          <w:sz w:val="16"/>
        </w:rPr>
        <w:t>..................................................................................................................................................................................................................................</w:t>
      </w:r>
    </w:p>
    <w:p w14:paraId="739EC4FB" w14:textId="77777777" w:rsidR="00571F11" w:rsidRDefault="00571F11" w:rsidP="00571F11">
      <w:pPr>
        <w:spacing w:line="360" w:lineRule="auto"/>
        <w:rPr>
          <w:rFonts w:cs="Arial"/>
          <w:bCs/>
          <w:sz w:val="16"/>
        </w:rPr>
      </w:pPr>
      <w:r>
        <w:rPr>
          <w:rFonts w:cs="Arial"/>
          <w:bCs/>
          <w:sz w:val="16"/>
        </w:rPr>
        <w:t>..................................................................................................................................................................................................................................</w:t>
      </w:r>
    </w:p>
    <w:p w14:paraId="3759F50B" w14:textId="77777777" w:rsidR="00571F11" w:rsidRPr="009F7F6A" w:rsidRDefault="00571F11" w:rsidP="00571F11">
      <w:pPr>
        <w:jc w:val="both"/>
        <w:rPr>
          <w:b/>
          <w:bCs/>
          <w:sz w:val="18"/>
        </w:rPr>
      </w:pPr>
    </w:p>
    <w:p w14:paraId="111A81D0" w14:textId="45884BFC" w:rsidR="00571F11" w:rsidRPr="007523FC" w:rsidRDefault="007523FC" w:rsidP="007523FC">
      <w:pPr>
        <w:pStyle w:val="Nagwek3"/>
        <w:tabs>
          <w:tab w:val="left" w:pos="0"/>
        </w:tabs>
        <w:rPr>
          <w:sz w:val="18"/>
        </w:rPr>
      </w:pPr>
      <w:r>
        <w:rPr>
          <w:sz w:val="18"/>
        </w:rPr>
        <w:t>XI</w:t>
      </w:r>
      <w:r w:rsidR="00571F11">
        <w:rPr>
          <w:sz w:val="18"/>
        </w:rPr>
        <w:t>.</w:t>
      </w:r>
      <w:r w:rsidR="00571F11" w:rsidRPr="009F7F6A">
        <w:rPr>
          <w:sz w:val="18"/>
        </w:rPr>
        <w:t xml:space="preserve"> R</w:t>
      </w:r>
      <w:r w:rsidR="00571F11">
        <w:rPr>
          <w:sz w:val="18"/>
        </w:rPr>
        <w:t>achunek</w:t>
      </w:r>
      <w:r w:rsidR="00571F11" w:rsidRPr="009F7F6A">
        <w:rPr>
          <w:sz w:val="18"/>
        </w:rPr>
        <w:t xml:space="preserve"> </w:t>
      </w:r>
      <w:r w:rsidR="00571F11">
        <w:rPr>
          <w:sz w:val="18"/>
        </w:rPr>
        <w:t>bankowy</w:t>
      </w:r>
      <w:r w:rsidR="00571F11" w:rsidRPr="009F7F6A">
        <w:rPr>
          <w:sz w:val="18"/>
        </w:rPr>
        <w:t xml:space="preserve"> Wnioskodawcy</w:t>
      </w:r>
    </w:p>
    <w:p w14:paraId="40F2C1BC" w14:textId="77777777" w:rsidR="00571F11" w:rsidRDefault="00571F11" w:rsidP="00571F11">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571F11" w14:paraId="2CB88735" w14:textId="77777777" w:rsidTr="004C1FB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3BFF137A" w14:textId="77777777" w:rsidR="00571F11" w:rsidRDefault="00571F11" w:rsidP="004C1FBF">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439B026A" w14:textId="77777777" w:rsidR="00571F11" w:rsidRDefault="00571F11" w:rsidP="004C1FBF">
            <w:pPr>
              <w:snapToGrid w:val="0"/>
              <w:jc w:val="center"/>
              <w:rPr>
                <w:b/>
                <w:bCs/>
                <w:sz w:val="16"/>
              </w:rPr>
            </w:pPr>
            <w:r>
              <w:rPr>
                <w:b/>
                <w:bCs/>
                <w:sz w:val="16"/>
              </w:rPr>
              <w:t>nr</w:t>
            </w:r>
            <w:r>
              <w:rPr>
                <w:rFonts w:eastAsia="Arial" w:cs="Arial"/>
                <w:b/>
                <w:bCs/>
                <w:sz w:val="16"/>
              </w:rPr>
              <w:t xml:space="preserve"> </w:t>
            </w:r>
            <w:r>
              <w:rPr>
                <w:b/>
                <w:bCs/>
                <w:sz w:val="16"/>
              </w:rPr>
              <w:t>konta</w:t>
            </w:r>
          </w:p>
        </w:tc>
      </w:tr>
      <w:tr w:rsidR="00571F11" w14:paraId="6669AF59" w14:textId="77777777" w:rsidTr="004C1FBF">
        <w:trPr>
          <w:cantSplit/>
          <w:trHeight w:val="397"/>
        </w:trPr>
        <w:tc>
          <w:tcPr>
            <w:tcW w:w="3120" w:type="dxa"/>
            <w:tcBorders>
              <w:left w:val="single" w:sz="8" w:space="0" w:color="000000"/>
              <w:bottom w:val="single" w:sz="1" w:space="0" w:color="000000"/>
            </w:tcBorders>
          </w:tcPr>
          <w:p w14:paraId="3E27C8E8" w14:textId="77777777" w:rsidR="00571F11" w:rsidRDefault="00571F11" w:rsidP="004C1FBF">
            <w:pPr>
              <w:snapToGrid w:val="0"/>
              <w:rPr>
                <w:b/>
                <w:bCs/>
                <w:sz w:val="16"/>
              </w:rPr>
            </w:pPr>
          </w:p>
          <w:p w14:paraId="6FAA90F5" w14:textId="77777777" w:rsidR="00571F11" w:rsidRDefault="00571F11" w:rsidP="004C1FBF">
            <w:pPr>
              <w:snapToGrid w:val="0"/>
              <w:rPr>
                <w:b/>
                <w:bCs/>
                <w:sz w:val="16"/>
              </w:rPr>
            </w:pPr>
          </w:p>
        </w:tc>
        <w:tc>
          <w:tcPr>
            <w:tcW w:w="6876" w:type="dxa"/>
            <w:tcBorders>
              <w:left w:val="single" w:sz="1" w:space="0" w:color="000000"/>
              <w:bottom w:val="single" w:sz="1" w:space="0" w:color="000000"/>
              <w:right w:val="single" w:sz="8" w:space="0" w:color="000000"/>
            </w:tcBorders>
          </w:tcPr>
          <w:p w14:paraId="7D880661" w14:textId="77777777" w:rsidR="00571F11" w:rsidRDefault="00571F11" w:rsidP="004C1FBF">
            <w:pPr>
              <w:snapToGrid w:val="0"/>
              <w:rPr>
                <w:sz w:val="16"/>
              </w:rPr>
            </w:pPr>
          </w:p>
        </w:tc>
      </w:tr>
    </w:tbl>
    <w:p w14:paraId="75C5ACF2" w14:textId="77777777" w:rsidR="00571F11" w:rsidRDefault="00571F11" w:rsidP="00571F11">
      <w:pPr>
        <w:keepNext/>
        <w:tabs>
          <w:tab w:val="left" w:pos="0"/>
        </w:tabs>
        <w:outlineLvl w:val="7"/>
        <w:rPr>
          <w:rFonts w:cs="Arial"/>
          <w:b/>
          <w:bCs/>
          <w:sz w:val="16"/>
          <w:szCs w:val="16"/>
          <w:u w:val="single"/>
        </w:rPr>
      </w:pPr>
    </w:p>
    <w:p w14:paraId="3B88BD0B" w14:textId="77777777" w:rsidR="00571F11" w:rsidRPr="0078427F" w:rsidRDefault="00571F11" w:rsidP="00571F11">
      <w:pPr>
        <w:keepNext/>
        <w:tabs>
          <w:tab w:val="left" w:pos="0"/>
        </w:tabs>
        <w:jc w:val="center"/>
        <w:outlineLvl w:val="7"/>
        <w:rPr>
          <w:rFonts w:cs="Arial"/>
          <w:b/>
          <w:bCs/>
          <w:sz w:val="16"/>
          <w:szCs w:val="16"/>
          <w:u w:val="single"/>
        </w:rPr>
      </w:pPr>
      <w:r w:rsidRPr="0078427F">
        <w:rPr>
          <w:rFonts w:cs="Arial"/>
          <w:b/>
          <w:bCs/>
          <w:sz w:val="16"/>
          <w:szCs w:val="16"/>
          <w:u w:val="single"/>
        </w:rPr>
        <w:t>O</w:t>
      </w:r>
      <w:r>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4D2A54A7" w14:textId="77777777" w:rsidR="00571F11" w:rsidRDefault="00571F11" w:rsidP="00571F11">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571F11" w14:paraId="2A55EAA8" w14:textId="77777777" w:rsidTr="00FA08D7">
        <w:trPr>
          <w:trHeight w:hRule="exact" w:val="436"/>
          <w:jc w:val="center"/>
        </w:trPr>
        <w:tc>
          <w:tcPr>
            <w:tcW w:w="8796" w:type="dxa"/>
            <w:shd w:val="clear" w:color="auto" w:fill="FFFFFF" w:themeFill="background1"/>
            <w:vAlign w:val="center"/>
            <w:hideMark/>
          </w:tcPr>
          <w:p w14:paraId="6BFE67A7" w14:textId="77777777" w:rsidR="00571F11" w:rsidRPr="008F66E6" w:rsidRDefault="00571F11" w:rsidP="004C1FBF">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19DB5B78" w14:textId="77777777" w:rsidR="00571F11" w:rsidRPr="00083195" w:rsidRDefault="00571F11" w:rsidP="004C1FBF">
            <w:pPr>
              <w:rPr>
                <w:rFonts w:cs="Arial"/>
                <w:noProof/>
                <w:sz w:val="16"/>
                <w:szCs w:val="16"/>
              </w:rPr>
            </w:pPr>
            <w:r w:rsidRPr="00083195">
              <w:rPr>
                <w:rFonts w:cs="Arial"/>
                <w:noProof/>
                <w:sz w:val="16"/>
                <w:szCs w:val="16"/>
              </w:rPr>
              <w:t>TAK</w:t>
            </w:r>
          </w:p>
        </w:tc>
        <w:tc>
          <w:tcPr>
            <w:tcW w:w="567" w:type="dxa"/>
            <w:tcBorders>
              <w:bottom w:val="single" w:sz="4" w:space="0" w:color="auto"/>
            </w:tcBorders>
            <w:shd w:val="clear" w:color="auto" w:fill="FFFFFF" w:themeFill="background1"/>
            <w:vAlign w:val="center"/>
            <w:hideMark/>
          </w:tcPr>
          <w:p w14:paraId="0F50D05B" w14:textId="77777777" w:rsidR="00571F11" w:rsidRPr="00083195" w:rsidRDefault="00571F11" w:rsidP="004C1FBF">
            <w:pPr>
              <w:rPr>
                <w:rFonts w:cs="Arial"/>
                <w:noProof/>
                <w:sz w:val="16"/>
                <w:szCs w:val="16"/>
              </w:rPr>
            </w:pPr>
            <w:r>
              <w:rPr>
                <w:rFonts w:cs="Arial"/>
                <w:noProof/>
                <w:sz w:val="16"/>
                <w:szCs w:val="16"/>
              </w:rPr>
              <w:t xml:space="preserve"> </w:t>
            </w:r>
            <w:r w:rsidRPr="00083195">
              <w:rPr>
                <w:rFonts w:cs="Arial"/>
                <w:noProof/>
                <w:sz w:val="16"/>
                <w:szCs w:val="16"/>
              </w:rPr>
              <w:t>NIE</w:t>
            </w:r>
          </w:p>
        </w:tc>
      </w:tr>
      <w:tr w:rsidR="009C2AF9" w14:paraId="1A64E8D8" w14:textId="77777777" w:rsidTr="009C2AF9">
        <w:trPr>
          <w:trHeight w:hRule="exact" w:val="959"/>
          <w:jc w:val="center"/>
        </w:trPr>
        <w:tc>
          <w:tcPr>
            <w:tcW w:w="8796" w:type="dxa"/>
            <w:shd w:val="clear" w:color="auto" w:fill="D9D9D9" w:themeFill="background1" w:themeFillShade="D9"/>
            <w:vAlign w:val="center"/>
            <w:hideMark/>
          </w:tcPr>
          <w:p w14:paraId="3D180054" w14:textId="77777777" w:rsidR="009C2AF9" w:rsidRPr="008B3F7A" w:rsidRDefault="009C2AF9" w:rsidP="009C2AF9">
            <w:pPr>
              <w:jc w:val="both"/>
              <w:rPr>
                <w:rFonts w:cs="Arial"/>
                <w:sz w:val="16"/>
                <w:szCs w:val="16"/>
              </w:rPr>
            </w:pPr>
            <w:r>
              <w:rPr>
                <w:rFonts w:cs="Arial"/>
                <w:sz w:val="16"/>
                <w:szCs w:val="16"/>
              </w:rPr>
              <w:t>W</w:t>
            </w:r>
            <w:r w:rsidRPr="008B3F7A">
              <w:rPr>
                <w:rFonts w:cs="Arial"/>
                <w:sz w:val="16"/>
                <w:szCs w:val="16"/>
              </w:rPr>
              <w:t xml:space="preserve"> związku z realizacją Inwestycji Końcowej będą przestrzegane zasady horyzontalne Unii Europejskiej, o których mowa </w:t>
            </w:r>
            <w:r>
              <w:rPr>
                <w:rFonts w:cs="Arial"/>
                <w:sz w:val="16"/>
                <w:szCs w:val="16"/>
              </w:rPr>
              <w:br/>
            </w:r>
            <w:r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Pr>
                <w:rFonts w:cs="Arial"/>
                <w:sz w:val="16"/>
                <w:szCs w:val="16"/>
              </w:rPr>
              <w:br/>
            </w:r>
            <w:r w:rsidRPr="008B3F7A">
              <w:rPr>
                <w:rFonts w:cs="Arial"/>
                <w:sz w:val="16"/>
                <w:szCs w:val="16"/>
              </w:rPr>
              <w:t>z odpowiednimi przepisami w zakresie ochrony środowiska;.</w:t>
            </w:r>
          </w:p>
        </w:tc>
        <w:tc>
          <w:tcPr>
            <w:tcW w:w="567" w:type="dxa"/>
            <w:shd w:val="clear" w:color="auto" w:fill="F2F2F2" w:themeFill="background1" w:themeFillShade="F2"/>
            <w:vAlign w:val="center"/>
            <w:hideMark/>
          </w:tcPr>
          <w:p w14:paraId="5CD1736D" w14:textId="03EB9DF6" w:rsidR="009C2AF9" w:rsidRPr="00083195" w:rsidRDefault="00D421F1" w:rsidP="009C2AF9">
            <w:pPr>
              <w:jc w:val="center"/>
              <w:rPr>
                <w:rFonts w:cs="Arial"/>
                <w:noProof/>
                <w:sz w:val="16"/>
                <w:szCs w:val="16"/>
              </w:rPr>
            </w:pPr>
            <w:sdt>
              <w:sdtPr>
                <w:rPr>
                  <w:rFonts w:asciiTheme="minorHAnsi" w:hAnsiTheme="minorHAnsi" w:cstheme="minorHAnsi"/>
                  <w:sz w:val="26"/>
                  <w:szCs w:val="26"/>
                </w:rPr>
                <w:id w:val="16304797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A45FF6D" w14:textId="5510E985" w:rsidR="009C2AF9" w:rsidRPr="00083195" w:rsidRDefault="00D421F1" w:rsidP="009C2AF9">
            <w:pPr>
              <w:jc w:val="center"/>
              <w:rPr>
                <w:rFonts w:cs="Arial"/>
                <w:noProof/>
                <w:sz w:val="16"/>
                <w:szCs w:val="16"/>
              </w:rPr>
            </w:pPr>
            <w:sdt>
              <w:sdtPr>
                <w:rPr>
                  <w:rFonts w:asciiTheme="minorHAnsi" w:hAnsiTheme="minorHAnsi" w:cstheme="minorHAnsi"/>
                  <w:sz w:val="26"/>
                  <w:szCs w:val="26"/>
                </w:rPr>
                <w:id w:val="1600140972"/>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012AB78B" w14:textId="77777777" w:rsidTr="00FA08D7">
        <w:trPr>
          <w:trHeight w:hRule="exact" w:val="1029"/>
          <w:jc w:val="center"/>
        </w:trPr>
        <w:tc>
          <w:tcPr>
            <w:tcW w:w="8796" w:type="dxa"/>
            <w:shd w:val="clear" w:color="auto" w:fill="D9D9D9" w:themeFill="background1" w:themeFillShade="D9"/>
            <w:vAlign w:val="center"/>
            <w:hideMark/>
          </w:tcPr>
          <w:p w14:paraId="2C455DB1" w14:textId="77777777" w:rsidR="009C2AF9" w:rsidRPr="008B3F7A" w:rsidRDefault="009C2AF9" w:rsidP="009C2AF9">
            <w:pPr>
              <w:jc w:val="both"/>
              <w:rPr>
                <w:rFonts w:cs="Arial"/>
                <w:sz w:val="16"/>
                <w:szCs w:val="16"/>
              </w:rPr>
            </w:pPr>
            <w:r>
              <w:rPr>
                <w:rFonts w:cs="Arial"/>
                <w:sz w:val="16"/>
                <w:szCs w:val="16"/>
              </w:rPr>
              <w:t>D</w:t>
            </w:r>
            <w:r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F2F2F2" w:themeFill="background1" w:themeFillShade="F2"/>
            <w:vAlign w:val="center"/>
            <w:hideMark/>
          </w:tcPr>
          <w:p w14:paraId="7C28241E" w14:textId="41D92489" w:rsidR="009C2AF9" w:rsidRPr="00083195" w:rsidRDefault="00D421F1" w:rsidP="009C2AF9">
            <w:pPr>
              <w:rPr>
                <w:rFonts w:cs="Arial"/>
                <w:noProof/>
                <w:sz w:val="16"/>
                <w:szCs w:val="16"/>
              </w:rPr>
            </w:pPr>
            <w:sdt>
              <w:sdtPr>
                <w:rPr>
                  <w:rFonts w:asciiTheme="minorHAnsi" w:hAnsiTheme="minorHAnsi" w:cstheme="minorHAnsi"/>
                  <w:sz w:val="26"/>
                  <w:szCs w:val="26"/>
                </w:rPr>
                <w:id w:val="-27686947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2AFE846B" w14:textId="48BEBEB9" w:rsidR="009C2AF9" w:rsidRPr="00083195" w:rsidRDefault="00D421F1" w:rsidP="009C2AF9">
            <w:pPr>
              <w:rPr>
                <w:rFonts w:cs="Arial"/>
                <w:noProof/>
                <w:sz w:val="16"/>
                <w:szCs w:val="16"/>
              </w:rPr>
            </w:pPr>
            <w:sdt>
              <w:sdtPr>
                <w:rPr>
                  <w:rFonts w:asciiTheme="minorHAnsi" w:hAnsiTheme="minorHAnsi" w:cstheme="minorHAnsi"/>
                  <w:sz w:val="26"/>
                  <w:szCs w:val="26"/>
                </w:rPr>
                <w:id w:val="-132365678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4ECAA612" w14:textId="77777777" w:rsidTr="00FA08D7">
        <w:trPr>
          <w:trHeight w:hRule="exact" w:val="650"/>
          <w:jc w:val="center"/>
        </w:trPr>
        <w:tc>
          <w:tcPr>
            <w:tcW w:w="8796" w:type="dxa"/>
            <w:shd w:val="clear" w:color="auto" w:fill="D9D9D9" w:themeFill="background1" w:themeFillShade="D9"/>
            <w:vAlign w:val="center"/>
          </w:tcPr>
          <w:p w14:paraId="5ED00B96" w14:textId="77777777" w:rsidR="009C2AF9" w:rsidRPr="008B3F7A" w:rsidRDefault="009C2AF9" w:rsidP="009C2AF9">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F2F2F2" w:themeFill="background1" w:themeFillShade="F2"/>
            <w:vAlign w:val="center"/>
            <w:hideMark/>
          </w:tcPr>
          <w:p w14:paraId="6E596D41" w14:textId="1F4766A9" w:rsidR="009C2AF9" w:rsidRPr="00083195" w:rsidRDefault="00D421F1" w:rsidP="009C2AF9">
            <w:pPr>
              <w:rPr>
                <w:rFonts w:cs="Arial"/>
                <w:noProof/>
                <w:sz w:val="16"/>
                <w:szCs w:val="16"/>
              </w:rPr>
            </w:pPr>
            <w:sdt>
              <w:sdtPr>
                <w:rPr>
                  <w:rFonts w:asciiTheme="minorHAnsi" w:hAnsiTheme="minorHAnsi" w:cstheme="minorHAnsi"/>
                  <w:sz w:val="26"/>
                  <w:szCs w:val="26"/>
                </w:rPr>
                <w:id w:val="1717692173"/>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77C15444" w14:textId="1459B86C" w:rsidR="009C2AF9" w:rsidRPr="00083195" w:rsidRDefault="00D421F1" w:rsidP="009C2AF9">
            <w:pPr>
              <w:rPr>
                <w:rFonts w:cs="Arial"/>
                <w:noProof/>
                <w:sz w:val="16"/>
                <w:szCs w:val="16"/>
              </w:rPr>
            </w:pPr>
            <w:sdt>
              <w:sdtPr>
                <w:rPr>
                  <w:rFonts w:asciiTheme="minorHAnsi" w:hAnsiTheme="minorHAnsi" w:cstheme="minorHAnsi"/>
                  <w:sz w:val="26"/>
                  <w:szCs w:val="26"/>
                </w:rPr>
                <w:id w:val="45887818"/>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3681153F" w14:textId="77777777" w:rsidTr="00FA08D7">
        <w:trPr>
          <w:trHeight w:hRule="exact" w:val="767"/>
          <w:jc w:val="center"/>
        </w:trPr>
        <w:tc>
          <w:tcPr>
            <w:tcW w:w="8796" w:type="dxa"/>
            <w:shd w:val="clear" w:color="auto" w:fill="D9D9D9" w:themeFill="background1" w:themeFillShade="D9"/>
            <w:vAlign w:val="center"/>
          </w:tcPr>
          <w:p w14:paraId="4F51D3A2" w14:textId="77777777" w:rsidR="009C2AF9" w:rsidRPr="008B3F7A" w:rsidRDefault="009C2AF9" w:rsidP="009C2AF9">
            <w:pPr>
              <w:jc w:val="both"/>
              <w:rPr>
                <w:rFonts w:cs="Arial"/>
                <w:sz w:val="16"/>
                <w:szCs w:val="16"/>
              </w:rPr>
            </w:pPr>
            <w:r w:rsidRPr="008B3F7A">
              <w:rPr>
                <w:rFonts w:cs="Arial"/>
                <w:sz w:val="16"/>
                <w:szCs w:val="16"/>
              </w:rPr>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F2F2F2" w:themeFill="background1" w:themeFillShade="F2"/>
            <w:vAlign w:val="center"/>
            <w:hideMark/>
          </w:tcPr>
          <w:p w14:paraId="1130D88D" w14:textId="44D160D3" w:rsidR="009C2AF9" w:rsidRPr="00083195" w:rsidRDefault="00D421F1" w:rsidP="009C2AF9">
            <w:pPr>
              <w:rPr>
                <w:rFonts w:cs="Arial"/>
                <w:noProof/>
                <w:sz w:val="16"/>
                <w:szCs w:val="16"/>
              </w:rPr>
            </w:pPr>
            <w:sdt>
              <w:sdtPr>
                <w:rPr>
                  <w:rFonts w:asciiTheme="minorHAnsi" w:hAnsiTheme="minorHAnsi" w:cstheme="minorHAnsi"/>
                  <w:sz w:val="26"/>
                  <w:szCs w:val="26"/>
                </w:rPr>
                <w:id w:val="207715711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19F065E0" w14:textId="13D6ABB4" w:rsidR="009C2AF9" w:rsidRPr="00083195" w:rsidRDefault="00D421F1" w:rsidP="009C2AF9">
            <w:pPr>
              <w:rPr>
                <w:rFonts w:cs="Arial"/>
                <w:noProof/>
                <w:sz w:val="16"/>
                <w:szCs w:val="16"/>
              </w:rPr>
            </w:pPr>
            <w:sdt>
              <w:sdtPr>
                <w:rPr>
                  <w:rFonts w:asciiTheme="minorHAnsi" w:hAnsiTheme="minorHAnsi" w:cstheme="minorHAnsi"/>
                  <w:sz w:val="26"/>
                  <w:szCs w:val="26"/>
                </w:rPr>
                <w:id w:val="-164758730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74083B48" w14:textId="77777777" w:rsidTr="00FA08D7">
        <w:trPr>
          <w:trHeight w:hRule="exact" w:val="585"/>
          <w:jc w:val="center"/>
        </w:trPr>
        <w:tc>
          <w:tcPr>
            <w:tcW w:w="8796" w:type="dxa"/>
            <w:shd w:val="clear" w:color="auto" w:fill="D9D9D9" w:themeFill="background1" w:themeFillShade="D9"/>
            <w:vAlign w:val="center"/>
          </w:tcPr>
          <w:p w14:paraId="1118E7AF" w14:textId="77777777" w:rsidR="009C2AF9" w:rsidRPr="008B3F7A" w:rsidRDefault="009C2AF9" w:rsidP="009C2AF9">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F2F2F2" w:themeFill="background1" w:themeFillShade="F2"/>
            <w:vAlign w:val="center"/>
            <w:hideMark/>
          </w:tcPr>
          <w:p w14:paraId="037CD73B" w14:textId="6D7C81BC" w:rsidR="009C2AF9" w:rsidRPr="00083195" w:rsidRDefault="00D421F1" w:rsidP="009C2AF9">
            <w:pPr>
              <w:rPr>
                <w:rFonts w:cs="Arial"/>
                <w:noProof/>
                <w:sz w:val="16"/>
                <w:szCs w:val="16"/>
              </w:rPr>
            </w:pPr>
            <w:sdt>
              <w:sdtPr>
                <w:rPr>
                  <w:rFonts w:asciiTheme="minorHAnsi" w:hAnsiTheme="minorHAnsi" w:cstheme="minorHAnsi"/>
                  <w:sz w:val="26"/>
                  <w:szCs w:val="26"/>
                </w:rPr>
                <w:id w:val="140013460"/>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7599DD1" w14:textId="52DBB635" w:rsidR="009C2AF9" w:rsidRPr="00083195" w:rsidRDefault="00D421F1" w:rsidP="009C2AF9">
            <w:pPr>
              <w:rPr>
                <w:rFonts w:cs="Arial"/>
                <w:noProof/>
                <w:sz w:val="16"/>
                <w:szCs w:val="16"/>
              </w:rPr>
            </w:pPr>
            <w:sdt>
              <w:sdtPr>
                <w:rPr>
                  <w:rFonts w:asciiTheme="minorHAnsi" w:hAnsiTheme="minorHAnsi" w:cstheme="minorHAnsi"/>
                  <w:sz w:val="26"/>
                  <w:szCs w:val="26"/>
                </w:rPr>
                <w:id w:val="183449363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31B4B994" w14:textId="77777777" w:rsidTr="00FA08D7">
        <w:trPr>
          <w:trHeight w:hRule="exact" w:val="527"/>
          <w:jc w:val="center"/>
        </w:trPr>
        <w:tc>
          <w:tcPr>
            <w:tcW w:w="8796" w:type="dxa"/>
            <w:shd w:val="clear" w:color="auto" w:fill="D9D9D9" w:themeFill="background1" w:themeFillShade="D9"/>
            <w:vAlign w:val="center"/>
          </w:tcPr>
          <w:p w14:paraId="7AD7299F" w14:textId="77777777" w:rsidR="009C2AF9" w:rsidRPr="008B3F7A" w:rsidRDefault="009C2AF9" w:rsidP="009C2AF9">
            <w:pPr>
              <w:jc w:val="both"/>
              <w:rPr>
                <w:rFonts w:cs="Arial"/>
                <w:sz w:val="16"/>
                <w:szCs w:val="16"/>
              </w:rPr>
            </w:pPr>
            <w:r w:rsidRPr="008B3F7A">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F2F2F2" w:themeFill="background1" w:themeFillShade="F2"/>
            <w:vAlign w:val="center"/>
          </w:tcPr>
          <w:p w14:paraId="2B64AB54" w14:textId="07A4429A" w:rsidR="009C2AF9" w:rsidRPr="00083195" w:rsidRDefault="00D421F1" w:rsidP="009C2AF9">
            <w:pPr>
              <w:rPr>
                <w:rFonts w:cs="Arial"/>
                <w:noProof/>
                <w:sz w:val="16"/>
                <w:szCs w:val="16"/>
              </w:rPr>
            </w:pPr>
            <w:sdt>
              <w:sdtPr>
                <w:rPr>
                  <w:rFonts w:asciiTheme="minorHAnsi" w:hAnsiTheme="minorHAnsi" w:cstheme="minorHAnsi"/>
                  <w:sz w:val="26"/>
                  <w:szCs w:val="26"/>
                </w:rPr>
                <w:id w:val="74337044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500D8504" w14:textId="703BC3F6" w:rsidR="009C2AF9" w:rsidRPr="00083195" w:rsidRDefault="00D421F1" w:rsidP="009C2AF9">
            <w:pPr>
              <w:rPr>
                <w:rFonts w:cs="Arial"/>
                <w:noProof/>
                <w:sz w:val="16"/>
                <w:szCs w:val="16"/>
              </w:rPr>
            </w:pPr>
            <w:sdt>
              <w:sdtPr>
                <w:rPr>
                  <w:rFonts w:asciiTheme="minorHAnsi" w:hAnsiTheme="minorHAnsi" w:cstheme="minorHAnsi"/>
                  <w:sz w:val="26"/>
                  <w:szCs w:val="26"/>
                </w:rPr>
                <w:id w:val="-1772162249"/>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72F02EE7" w14:textId="77777777" w:rsidTr="00FA08D7">
        <w:trPr>
          <w:trHeight w:hRule="exact" w:val="738"/>
          <w:jc w:val="center"/>
        </w:trPr>
        <w:tc>
          <w:tcPr>
            <w:tcW w:w="8796" w:type="dxa"/>
            <w:vMerge w:val="restart"/>
            <w:shd w:val="clear" w:color="auto" w:fill="D9D9D9" w:themeFill="background1" w:themeFillShade="D9"/>
            <w:vAlign w:val="center"/>
          </w:tcPr>
          <w:p w14:paraId="7D403568" w14:textId="77777777" w:rsidR="009C2AF9" w:rsidRPr="008B3F7A" w:rsidRDefault="009C2AF9" w:rsidP="009C2AF9">
            <w:pPr>
              <w:jc w:val="both"/>
              <w:rPr>
                <w:rFonts w:cs="Arial"/>
                <w:sz w:val="16"/>
                <w:szCs w:val="16"/>
              </w:rPr>
            </w:pPr>
            <w:r w:rsidRPr="008B3F7A">
              <w:rPr>
                <w:rFonts w:cs="Arial"/>
                <w:sz w:val="16"/>
                <w:szCs w:val="16"/>
              </w:rPr>
              <w:lastRenderedPageBreak/>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tcBorders>
              <w:bottom w:val="single" w:sz="4" w:space="0" w:color="auto"/>
            </w:tcBorders>
            <w:shd w:val="clear" w:color="auto" w:fill="F2F2F2" w:themeFill="background1" w:themeFillShade="F2"/>
            <w:vAlign w:val="center"/>
          </w:tcPr>
          <w:p w14:paraId="234DE466" w14:textId="7CB8908B" w:rsidR="009C2AF9" w:rsidRPr="00083195" w:rsidRDefault="00D421F1" w:rsidP="009C2AF9">
            <w:pPr>
              <w:rPr>
                <w:rFonts w:cs="Arial"/>
                <w:noProof/>
                <w:sz w:val="16"/>
                <w:szCs w:val="16"/>
              </w:rPr>
            </w:pPr>
            <w:sdt>
              <w:sdtPr>
                <w:rPr>
                  <w:rFonts w:asciiTheme="minorHAnsi" w:hAnsiTheme="minorHAnsi" w:cstheme="minorHAnsi"/>
                  <w:sz w:val="26"/>
                  <w:szCs w:val="26"/>
                </w:rPr>
                <w:id w:val="923300660"/>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tcBorders>
              <w:bottom w:val="single" w:sz="4" w:space="0" w:color="auto"/>
            </w:tcBorders>
            <w:shd w:val="clear" w:color="auto" w:fill="F2F2F2" w:themeFill="background1" w:themeFillShade="F2"/>
            <w:vAlign w:val="center"/>
          </w:tcPr>
          <w:p w14:paraId="7E3FDC37" w14:textId="165FE426" w:rsidR="009C2AF9" w:rsidRPr="00083195" w:rsidRDefault="00D421F1" w:rsidP="009C2AF9">
            <w:pPr>
              <w:rPr>
                <w:rFonts w:cs="Arial"/>
                <w:noProof/>
                <w:sz w:val="16"/>
                <w:szCs w:val="16"/>
              </w:rPr>
            </w:pPr>
            <w:sdt>
              <w:sdtPr>
                <w:rPr>
                  <w:rFonts w:asciiTheme="minorHAnsi" w:hAnsiTheme="minorHAnsi" w:cstheme="minorHAnsi"/>
                  <w:sz w:val="26"/>
                  <w:szCs w:val="26"/>
                </w:rPr>
                <w:id w:val="808436500"/>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571F11" w14:paraId="5AE736F2" w14:textId="77777777" w:rsidTr="00FA08D7">
        <w:trPr>
          <w:trHeight w:hRule="exact" w:val="738"/>
          <w:jc w:val="center"/>
        </w:trPr>
        <w:tc>
          <w:tcPr>
            <w:tcW w:w="8796" w:type="dxa"/>
            <w:vMerge/>
            <w:shd w:val="clear" w:color="auto" w:fill="D9D9D9" w:themeFill="background1" w:themeFillShade="D9"/>
            <w:vAlign w:val="center"/>
          </w:tcPr>
          <w:p w14:paraId="034436C1" w14:textId="77777777" w:rsidR="00571F11" w:rsidRPr="008B3F7A" w:rsidRDefault="00571F11" w:rsidP="004C1FBF">
            <w:pPr>
              <w:jc w:val="both"/>
              <w:rPr>
                <w:rFonts w:cs="Arial"/>
                <w:sz w:val="16"/>
                <w:szCs w:val="16"/>
              </w:rPr>
            </w:pPr>
          </w:p>
        </w:tc>
        <w:tc>
          <w:tcPr>
            <w:tcW w:w="1134" w:type="dxa"/>
            <w:gridSpan w:val="2"/>
            <w:shd w:val="clear" w:color="auto" w:fill="F2F2F2" w:themeFill="background1" w:themeFillShade="F2"/>
            <w:vAlign w:val="center"/>
          </w:tcPr>
          <w:p w14:paraId="6AF52DB4" w14:textId="53B4DEA7" w:rsidR="00571F11" w:rsidRPr="00083195" w:rsidRDefault="00D421F1" w:rsidP="004C1FBF">
            <w:pPr>
              <w:rPr>
                <w:rFonts w:cs="Arial"/>
                <w:noProof/>
                <w:sz w:val="16"/>
                <w:szCs w:val="16"/>
                <w:lang w:eastAsia="pl-PL"/>
              </w:rPr>
            </w:pPr>
            <w:sdt>
              <w:sdtPr>
                <w:rPr>
                  <w:rFonts w:asciiTheme="minorHAnsi" w:hAnsiTheme="minorHAnsi" w:cstheme="minorHAnsi"/>
                  <w:sz w:val="26"/>
                  <w:szCs w:val="26"/>
                </w:rPr>
                <w:id w:val="137411933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571F11" w:rsidRPr="00D948BB">
              <w:rPr>
                <w:rFonts w:asciiTheme="minorHAnsi" w:hAnsiTheme="minorHAnsi" w:cstheme="minorHAnsi"/>
                <w:noProof/>
              </w:rPr>
              <w:t xml:space="preserve">         </w:t>
            </w:r>
            <w:r w:rsidR="00571F11" w:rsidRPr="008F66E6">
              <w:rPr>
                <w:rFonts w:cs="Arial"/>
                <w:sz w:val="16"/>
                <w:szCs w:val="16"/>
              </w:rPr>
              <w:t>nie dotyczy</w:t>
            </w:r>
          </w:p>
        </w:tc>
      </w:tr>
      <w:tr w:rsidR="009C2AF9" w14:paraId="3263F416" w14:textId="77777777" w:rsidTr="00FA08D7">
        <w:trPr>
          <w:trHeight w:hRule="exact" w:val="748"/>
          <w:jc w:val="center"/>
        </w:trPr>
        <w:tc>
          <w:tcPr>
            <w:tcW w:w="8796" w:type="dxa"/>
            <w:vMerge w:val="restart"/>
            <w:shd w:val="clear" w:color="auto" w:fill="D9D9D9" w:themeFill="background1" w:themeFillShade="D9"/>
            <w:vAlign w:val="center"/>
          </w:tcPr>
          <w:p w14:paraId="7333C9B0" w14:textId="77777777" w:rsidR="009C2AF9" w:rsidRPr="008B3F7A" w:rsidRDefault="009C2AF9" w:rsidP="009C2AF9">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tcPr>
          <w:p w14:paraId="24CD54BC" w14:textId="32A4F888" w:rsidR="009C2AF9" w:rsidRPr="00083195" w:rsidRDefault="00D421F1" w:rsidP="009C2AF9">
            <w:pPr>
              <w:rPr>
                <w:rFonts w:cs="Arial"/>
                <w:noProof/>
                <w:sz w:val="16"/>
                <w:szCs w:val="16"/>
              </w:rPr>
            </w:pPr>
            <w:sdt>
              <w:sdtPr>
                <w:rPr>
                  <w:rFonts w:asciiTheme="minorHAnsi" w:hAnsiTheme="minorHAnsi" w:cstheme="minorHAnsi"/>
                  <w:sz w:val="26"/>
                  <w:szCs w:val="26"/>
                </w:rPr>
                <w:id w:val="6977755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74386412" w14:textId="7C8C1DEA" w:rsidR="009C2AF9" w:rsidRPr="00083195" w:rsidRDefault="00D421F1" w:rsidP="009C2AF9">
            <w:pPr>
              <w:rPr>
                <w:rFonts w:cs="Arial"/>
                <w:noProof/>
                <w:sz w:val="16"/>
                <w:szCs w:val="16"/>
              </w:rPr>
            </w:pPr>
            <w:sdt>
              <w:sdtPr>
                <w:rPr>
                  <w:rFonts w:asciiTheme="minorHAnsi" w:hAnsiTheme="minorHAnsi" w:cstheme="minorHAnsi"/>
                  <w:sz w:val="26"/>
                  <w:szCs w:val="26"/>
                </w:rPr>
                <w:id w:val="129572307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15529E9B" w14:textId="77777777" w:rsidTr="00FA08D7">
        <w:trPr>
          <w:trHeight w:hRule="exact" w:val="748"/>
          <w:jc w:val="center"/>
        </w:trPr>
        <w:tc>
          <w:tcPr>
            <w:tcW w:w="8796" w:type="dxa"/>
            <w:vMerge/>
            <w:shd w:val="clear" w:color="auto" w:fill="D9D9D9" w:themeFill="background1" w:themeFillShade="D9"/>
            <w:vAlign w:val="center"/>
          </w:tcPr>
          <w:p w14:paraId="3F97B90C" w14:textId="77777777" w:rsidR="009C2AF9" w:rsidRPr="008B3F7A" w:rsidRDefault="009C2AF9" w:rsidP="009C2AF9">
            <w:pPr>
              <w:jc w:val="both"/>
              <w:rPr>
                <w:rFonts w:cs="Arial"/>
                <w:sz w:val="16"/>
                <w:szCs w:val="16"/>
              </w:rPr>
            </w:pPr>
          </w:p>
        </w:tc>
        <w:tc>
          <w:tcPr>
            <w:tcW w:w="1134" w:type="dxa"/>
            <w:gridSpan w:val="2"/>
            <w:shd w:val="clear" w:color="auto" w:fill="F2F2F2" w:themeFill="background1" w:themeFillShade="F2"/>
            <w:vAlign w:val="center"/>
          </w:tcPr>
          <w:p w14:paraId="3AA2DF05" w14:textId="7E544627"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76729293"/>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948BB">
              <w:rPr>
                <w:rFonts w:asciiTheme="minorHAnsi" w:hAnsiTheme="minorHAnsi" w:cstheme="minorHAnsi"/>
                <w:noProof/>
              </w:rPr>
              <w:t xml:space="preserve">         </w:t>
            </w:r>
            <w:r w:rsidR="009C2AF9" w:rsidRPr="008F66E6">
              <w:rPr>
                <w:rFonts w:cs="Arial"/>
                <w:sz w:val="16"/>
                <w:szCs w:val="16"/>
              </w:rPr>
              <w:t>nie dotyczy</w:t>
            </w:r>
          </w:p>
        </w:tc>
      </w:tr>
      <w:tr w:rsidR="009C2AF9" w14:paraId="1B23AB9A" w14:textId="77777777" w:rsidTr="00FA08D7">
        <w:trPr>
          <w:trHeight w:hRule="exact" w:val="596"/>
          <w:jc w:val="center"/>
        </w:trPr>
        <w:tc>
          <w:tcPr>
            <w:tcW w:w="8796" w:type="dxa"/>
            <w:vMerge w:val="restart"/>
            <w:shd w:val="clear" w:color="auto" w:fill="D9D9D9" w:themeFill="background1" w:themeFillShade="D9"/>
            <w:vAlign w:val="center"/>
          </w:tcPr>
          <w:p w14:paraId="1D9B6758" w14:textId="77777777" w:rsidR="009C2AF9" w:rsidRPr="008B3F7A" w:rsidRDefault="009C2AF9" w:rsidP="009C2AF9">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hideMark/>
          </w:tcPr>
          <w:p w14:paraId="6DD855EF" w14:textId="43F85413" w:rsidR="009C2AF9" w:rsidRPr="00083195" w:rsidRDefault="00D421F1" w:rsidP="009C2AF9">
            <w:pPr>
              <w:rPr>
                <w:rFonts w:cs="Arial"/>
                <w:noProof/>
                <w:sz w:val="16"/>
                <w:szCs w:val="16"/>
              </w:rPr>
            </w:pPr>
            <w:sdt>
              <w:sdtPr>
                <w:rPr>
                  <w:rFonts w:asciiTheme="minorHAnsi" w:hAnsiTheme="minorHAnsi" w:cstheme="minorHAnsi"/>
                  <w:sz w:val="26"/>
                  <w:szCs w:val="26"/>
                </w:rPr>
                <w:id w:val="211832948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1F65B028" w14:textId="26CACBBA" w:rsidR="009C2AF9" w:rsidRPr="00083195" w:rsidRDefault="00D421F1" w:rsidP="009C2AF9">
            <w:pPr>
              <w:rPr>
                <w:rFonts w:cs="Arial"/>
                <w:noProof/>
                <w:sz w:val="16"/>
                <w:szCs w:val="16"/>
              </w:rPr>
            </w:pPr>
            <w:sdt>
              <w:sdtPr>
                <w:rPr>
                  <w:rFonts w:asciiTheme="minorHAnsi" w:hAnsiTheme="minorHAnsi" w:cstheme="minorHAnsi"/>
                  <w:sz w:val="26"/>
                  <w:szCs w:val="26"/>
                </w:rPr>
                <w:id w:val="2071838284"/>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10C760C7" w14:textId="77777777" w:rsidTr="00FA08D7">
        <w:trPr>
          <w:trHeight w:hRule="exact" w:val="717"/>
          <w:jc w:val="center"/>
        </w:trPr>
        <w:tc>
          <w:tcPr>
            <w:tcW w:w="8796" w:type="dxa"/>
            <w:vMerge/>
            <w:shd w:val="clear" w:color="auto" w:fill="D9D9D9" w:themeFill="background1" w:themeFillShade="D9"/>
            <w:vAlign w:val="center"/>
          </w:tcPr>
          <w:p w14:paraId="427AE7D8" w14:textId="77777777" w:rsidR="009C2AF9" w:rsidRPr="008B3F7A" w:rsidRDefault="009C2AF9" w:rsidP="009C2AF9">
            <w:pPr>
              <w:jc w:val="both"/>
              <w:rPr>
                <w:rFonts w:cs="Arial"/>
                <w:sz w:val="16"/>
                <w:szCs w:val="16"/>
              </w:rPr>
            </w:pPr>
          </w:p>
        </w:tc>
        <w:tc>
          <w:tcPr>
            <w:tcW w:w="1134" w:type="dxa"/>
            <w:gridSpan w:val="2"/>
            <w:shd w:val="clear" w:color="auto" w:fill="F2F2F2" w:themeFill="background1" w:themeFillShade="F2"/>
            <w:vAlign w:val="center"/>
          </w:tcPr>
          <w:p w14:paraId="15845541" w14:textId="2608EABC"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83229363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948BB">
              <w:rPr>
                <w:rFonts w:asciiTheme="minorHAnsi" w:hAnsiTheme="minorHAnsi" w:cstheme="minorHAnsi"/>
                <w:noProof/>
              </w:rPr>
              <w:t xml:space="preserve">         </w:t>
            </w:r>
            <w:r w:rsidR="009C2AF9" w:rsidRPr="008F66E6">
              <w:rPr>
                <w:rFonts w:cs="Arial"/>
                <w:sz w:val="16"/>
                <w:szCs w:val="16"/>
              </w:rPr>
              <w:t>nie dotyczy</w:t>
            </w:r>
          </w:p>
        </w:tc>
      </w:tr>
      <w:tr w:rsidR="009C2AF9" w14:paraId="0E9A78CD" w14:textId="77777777" w:rsidTr="00FA08D7">
        <w:trPr>
          <w:trHeight w:hRule="exact" w:val="921"/>
          <w:jc w:val="center"/>
        </w:trPr>
        <w:tc>
          <w:tcPr>
            <w:tcW w:w="8796" w:type="dxa"/>
            <w:shd w:val="clear" w:color="auto" w:fill="D9D9D9" w:themeFill="background1" w:themeFillShade="D9"/>
            <w:vAlign w:val="center"/>
          </w:tcPr>
          <w:p w14:paraId="4BD874AE" w14:textId="77777777" w:rsidR="009C2AF9" w:rsidRPr="008B3F7A" w:rsidRDefault="009C2AF9" w:rsidP="009C2AF9">
            <w:pPr>
              <w:jc w:val="both"/>
              <w:rPr>
                <w:rFonts w:cs="Arial"/>
                <w:sz w:val="16"/>
                <w:szCs w:val="16"/>
              </w:rPr>
            </w:pPr>
            <w:r w:rsidRPr="009F7F6A">
              <w:rPr>
                <w:rFonts w:cs="Arial"/>
                <w:sz w:val="16"/>
                <w:szCs w:val="16"/>
              </w:rPr>
              <w:t xml:space="preserve">Nie zachodzą między mną/reprezentowanym przeze mnie podmiotem, a Partnerem Finansującym, bezpośrednio jak </w:t>
            </w:r>
            <w:r>
              <w:rPr>
                <w:rFonts w:cs="Arial"/>
                <w:sz w:val="16"/>
                <w:szCs w:val="16"/>
              </w:rPr>
              <w:br/>
            </w:r>
            <w:r w:rsidRPr="009F7F6A">
              <w:rPr>
                <w:rFonts w:cs="Arial"/>
                <w:sz w:val="16"/>
                <w:szCs w:val="16"/>
              </w:rPr>
              <w:t>i pośrednio, jakiekolwiek powiązania, w tym o charakterze majątkowym, kapitałowym, osobowym czy też faktycznym</w:t>
            </w:r>
            <w:r>
              <w:rPr>
                <w:rFonts w:cs="Arial"/>
                <w:sz w:val="16"/>
                <w:szCs w:val="16"/>
              </w:rPr>
              <w:t xml:space="preserve"> zgodnie z §7 ust. 1 pkt. 1.3. </w:t>
            </w:r>
            <w:r w:rsidRPr="007F6204">
              <w:rPr>
                <w:rFonts w:cs="Arial"/>
                <w:sz w:val="16"/>
                <w:szCs w:val="16"/>
              </w:rPr>
              <w:t>Regulamin</w:t>
            </w:r>
            <w:r>
              <w:rPr>
                <w:rFonts w:cs="Arial"/>
                <w:sz w:val="16"/>
                <w:szCs w:val="16"/>
              </w:rPr>
              <w:t>u</w:t>
            </w:r>
            <w:r w:rsidRPr="007F6204">
              <w:rPr>
                <w:rFonts w:cs="Arial"/>
                <w:sz w:val="16"/>
                <w:szCs w:val="16"/>
              </w:rPr>
              <w:t xml:space="preserve"> Udzielania Pożyczek z Funduszu Pożyczkowego: „Pożyczka Rozwojowa”</w:t>
            </w:r>
            <w:r>
              <w:rPr>
                <w:rFonts w:cs="Arial"/>
                <w:sz w:val="16"/>
                <w:szCs w:val="16"/>
              </w:rPr>
              <w:t>.</w:t>
            </w:r>
          </w:p>
        </w:tc>
        <w:tc>
          <w:tcPr>
            <w:tcW w:w="567" w:type="dxa"/>
            <w:shd w:val="clear" w:color="auto" w:fill="F2F2F2" w:themeFill="background1" w:themeFillShade="F2"/>
            <w:vAlign w:val="center"/>
            <w:hideMark/>
          </w:tcPr>
          <w:p w14:paraId="4A010E81" w14:textId="664CF5B1" w:rsidR="009C2AF9" w:rsidRPr="00083195" w:rsidRDefault="00D421F1" w:rsidP="009C2AF9">
            <w:pPr>
              <w:rPr>
                <w:rFonts w:cs="Arial"/>
                <w:noProof/>
                <w:sz w:val="16"/>
                <w:szCs w:val="16"/>
              </w:rPr>
            </w:pPr>
            <w:sdt>
              <w:sdtPr>
                <w:rPr>
                  <w:rFonts w:asciiTheme="minorHAnsi" w:hAnsiTheme="minorHAnsi" w:cstheme="minorHAnsi"/>
                  <w:sz w:val="26"/>
                  <w:szCs w:val="26"/>
                </w:rPr>
                <w:id w:val="1353295947"/>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259635CB" w14:textId="414358DA" w:rsidR="009C2AF9" w:rsidRPr="00083195" w:rsidRDefault="00D421F1" w:rsidP="009C2AF9">
            <w:pPr>
              <w:rPr>
                <w:rFonts w:cs="Arial"/>
                <w:noProof/>
                <w:sz w:val="16"/>
                <w:szCs w:val="16"/>
              </w:rPr>
            </w:pPr>
            <w:sdt>
              <w:sdtPr>
                <w:rPr>
                  <w:rFonts w:asciiTheme="minorHAnsi" w:hAnsiTheme="minorHAnsi" w:cstheme="minorHAnsi"/>
                  <w:sz w:val="26"/>
                  <w:szCs w:val="26"/>
                </w:rPr>
                <w:id w:val="-1444303251"/>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22C7BD44" w14:textId="77777777" w:rsidTr="00FA08D7">
        <w:trPr>
          <w:trHeight w:hRule="exact" w:val="1247"/>
          <w:jc w:val="center"/>
        </w:trPr>
        <w:tc>
          <w:tcPr>
            <w:tcW w:w="8796" w:type="dxa"/>
            <w:shd w:val="clear" w:color="auto" w:fill="D9D9D9" w:themeFill="background1" w:themeFillShade="D9"/>
            <w:vAlign w:val="center"/>
          </w:tcPr>
          <w:p w14:paraId="571911F5" w14:textId="77777777" w:rsidR="009C2AF9" w:rsidRPr="008B3F7A" w:rsidRDefault="009C2AF9" w:rsidP="009C2AF9">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F2F2F2" w:themeFill="background1" w:themeFillShade="F2"/>
            <w:vAlign w:val="center"/>
          </w:tcPr>
          <w:p w14:paraId="77D2DAC3" w14:textId="088CAFE0"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33769036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6F1F6738" w14:textId="2EAF4637"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0455571"/>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73751E29" w14:textId="77777777" w:rsidTr="00FA08D7">
        <w:trPr>
          <w:trHeight w:hRule="exact" w:val="1111"/>
          <w:jc w:val="center"/>
        </w:trPr>
        <w:tc>
          <w:tcPr>
            <w:tcW w:w="8796" w:type="dxa"/>
            <w:shd w:val="clear" w:color="auto" w:fill="D9D9D9" w:themeFill="background1" w:themeFillShade="D9"/>
            <w:vAlign w:val="center"/>
          </w:tcPr>
          <w:p w14:paraId="63B49F29" w14:textId="77777777" w:rsidR="009C2AF9" w:rsidRPr="008B3F7A" w:rsidRDefault="009C2AF9" w:rsidP="009C2AF9">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numberingChange w:id="4" w:author="Michał Stasik" w:date="2025-09-03T13:04:00Z" w:original=""/>
              </w:fldChar>
            </w:r>
            <w:r>
              <w:rPr>
                <w:rFonts w:cs="Arial"/>
                <w:sz w:val="16"/>
                <w:szCs w:val="16"/>
              </w:rPr>
              <w:t xml:space="preserve">w finansowych lub zasobów gospodarczych. </w:t>
            </w:r>
          </w:p>
        </w:tc>
        <w:tc>
          <w:tcPr>
            <w:tcW w:w="567" w:type="dxa"/>
            <w:shd w:val="clear" w:color="auto" w:fill="F2F2F2" w:themeFill="background1" w:themeFillShade="F2"/>
            <w:vAlign w:val="center"/>
          </w:tcPr>
          <w:p w14:paraId="234AD059" w14:textId="29658848"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25380941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0827A1C1" w14:textId="755A3EDC"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149285503"/>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014C5B7D" w14:textId="77777777" w:rsidTr="00FA08D7">
        <w:trPr>
          <w:trHeight w:hRule="exact" w:val="702"/>
          <w:jc w:val="center"/>
        </w:trPr>
        <w:tc>
          <w:tcPr>
            <w:tcW w:w="8796" w:type="dxa"/>
            <w:shd w:val="clear" w:color="auto" w:fill="D9D9D9" w:themeFill="background1" w:themeFillShade="D9"/>
            <w:vAlign w:val="center"/>
          </w:tcPr>
          <w:p w14:paraId="6F12FBCF" w14:textId="77777777" w:rsidR="009C2AF9" w:rsidRPr="008B3F7A" w:rsidRDefault="009C2AF9" w:rsidP="009C2AF9">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F2F2F2" w:themeFill="background1" w:themeFillShade="F2"/>
            <w:vAlign w:val="center"/>
          </w:tcPr>
          <w:p w14:paraId="46532A36" w14:textId="027B8997"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58692477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7F8736C0" w14:textId="145F59FC"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507825254"/>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5FBA70D2" w14:textId="77777777" w:rsidTr="00FA08D7">
        <w:trPr>
          <w:trHeight w:hRule="exact" w:val="748"/>
          <w:jc w:val="center"/>
        </w:trPr>
        <w:tc>
          <w:tcPr>
            <w:tcW w:w="8796" w:type="dxa"/>
            <w:shd w:val="clear" w:color="auto" w:fill="D9D9D9" w:themeFill="background1" w:themeFillShade="D9"/>
            <w:vAlign w:val="center"/>
          </w:tcPr>
          <w:p w14:paraId="695E8813" w14:textId="77777777" w:rsidR="009C2AF9" w:rsidRPr="00C86AE6" w:rsidRDefault="009C2AF9" w:rsidP="009C2AF9">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F2F2F2" w:themeFill="background1" w:themeFillShade="F2"/>
            <w:vAlign w:val="center"/>
          </w:tcPr>
          <w:p w14:paraId="6A972D8C" w14:textId="02395A07"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86922181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44BB47B3" w14:textId="3CA54E20"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173882605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197B6868" w14:textId="77777777" w:rsidTr="00FA08D7">
        <w:trPr>
          <w:trHeight w:hRule="exact" w:val="748"/>
          <w:jc w:val="center"/>
        </w:trPr>
        <w:tc>
          <w:tcPr>
            <w:tcW w:w="8796" w:type="dxa"/>
            <w:shd w:val="clear" w:color="auto" w:fill="D9D9D9" w:themeFill="background1" w:themeFillShade="D9"/>
            <w:vAlign w:val="center"/>
          </w:tcPr>
          <w:p w14:paraId="0E871D7B" w14:textId="77777777" w:rsidR="009C2AF9" w:rsidRPr="00C86AE6" w:rsidRDefault="009C2AF9" w:rsidP="009C2AF9">
            <w:pPr>
              <w:jc w:val="both"/>
              <w:rPr>
                <w:rFonts w:cs="Arial"/>
                <w:sz w:val="16"/>
                <w:szCs w:val="16"/>
              </w:rPr>
            </w:pPr>
            <w:r w:rsidRPr="008B3F7A">
              <w:rPr>
                <w:rFonts w:cs="Arial"/>
                <w:sz w:val="16"/>
                <w:szCs w:val="16"/>
              </w:rPr>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F2F2F2" w:themeFill="background1" w:themeFillShade="F2"/>
            <w:vAlign w:val="center"/>
          </w:tcPr>
          <w:p w14:paraId="7082AE74" w14:textId="56DC2D12"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847334461"/>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606B8FE0" w14:textId="58451D50" w:rsidR="009C2AF9" w:rsidRPr="00083195" w:rsidRDefault="00D421F1" w:rsidP="009C2AF9">
            <w:pPr>
              <w:rPr>
                <w:rFonts w:cs="Arial"/>
                <w:noProof/>
                <w:sz w:val="16"/>
                <w:szCs w:val="16"/>
                <w:lang w:eastAsia="pl-PL"/>
              </w:rPr>
            </w:pPr>
            <w:sdt>
              <w:sdtPr>
                <w:rPr>
                  <w:rFonts w:asciiTheme="minorHAnsi" w:hAnsiTheme="minorHAnsi" w:cstheme="minorHAnsi"/>
                  <w:sz w:val="26"/>
                  <w:szCs w:val="26"/>
                </w:rPr>
                <w:id w:val="64886748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bl>
    <w:p w14:paraId="2E612411" w14:textId="77777777" w:rsidR="00571F11" w:rsidRDefault="00571F11" w:rsidP="00571F11">
      <w:pPr>
        <w:jc w:val="both"/>
        <w:rPr>
          <w:rFonts w:cs="Arial"/>
          <w:sz w:val="16"/>
          <w:szCs w:val="16"/>
        </w:rPr>
      </w:pPr>
    </w:p>
    <w:p w14:paraId="5FB16230" w14:textId="77777777" w:rsidR="00571F11" w:rsidRDefault="00571F11" w:rsidP="00571F11">
      <w:pPr>
        <w:spacing w:line="360" w:lineRule="auto"/>
        <w:jc w:val="center"/>
        <w:rPr>
          <w:rFonts w:cs="Arial"/>
          <w:b/>
          <w:sz w:val="16"/>
          <w:szCs w:val="16"/>
          <w:u w:val="single"/>
        </w:rPr>
      </w:pPr>
    </w:p>
    <w:p w14:paraId="3310A640" w14:textId="77777777" w:rsidR="00571F11" w:rsidRDefault="00571F11" w:rsidP="00571F11">
      <w:pPr>
        <w:spacing w:line="360" w:lineRule="auto"/>
        <w:jc w:val="center"/>
        <w:rPr>
          <w:rFonts w:cs="Arial"/>
          <w:b/>
          <w:sz w:val="16"/>
          <w:szCs w:val="16"/>
          <w:u w:val="single"/>
        </w:rPr>
      </w:pPr>
    </w:p>
    <w:p w14:paraId="20C6C4C9" w14:textId="77777777" w:rsidR="00571F11" w:rsidRDefault="00571F11" w:rsidP="00571F11">
      <w:pPr>
        <w:spacing w:line="360" w:lineRule="auto"/>
        <w:jc w:val="center"/>
        <w:rPr>
          <w:rFonts w:cs="Arial"/>
          <w:b/>
          <w:sz w:val="16"/>
          <w:szCs w:val="16"/>
          <w:u w:val="single"/>
        </w:rPr>
      </w:pPr>
    </w:p>
    <w:p w14:paraId="04781D34" w14:textId="77777777" w:rsidR="00571F11" w:rsidRDefault="00571F11" w:rsidP="00571F11">
      <w:pPr>
        <w:spacing w:line="360" w:lineRule="auto"/>
        <w:jc w:val="center"/>
        <w:rPr>
          <w:rFonts w:cs="Arial"/>
          <w:b/>
          <w:sz w:val="16"/>
          <w:szCs w:val="16"/>
          <w:u w:val="single"/>
        </w:rPr>
      </w:pPr>
    </w:p>
    <w:p w14:paraId="0F0500A0" w14:textId="77777777" w:rsidR="00571F11" w:rsidRPr="009F7F6A" w:rsidRDefault="00571F11" w:rsidP="00571F11">
      <w:pPr>
        <w:spacing w:line="360" w:lineRule="auto"/>
        <w:jc w:val="center"/>
        <w:rPr>
          <w:rFonts w:cs="Arial"/>
          <w:b/>
          <w:sz w:val="16"/>
          <w:szCs w:val="16"/>
          <w:u w:val="single"/>
        </w:rPr>
      </w:pPr>
    </w:p>
    <w:p w14:paraId="3A7F90DD" w14:textId="77777777" w:rsidR="007A663A" w:rsidRDefault="007A663A">
      <w:pPr>
        <w:suppressAutoHyphens w:val="0"/>
        <w:rPr>
          <w:rFonts w:cs="Arial"/>
          <w:b/>
          <w:sz w:val="16"/>
          <w:szCs w:val="16"/>
          <w:u w:val="single"/>
        </w:rPr>
      </w:pPr>
      <w:r>
        <w:rPr>
          <w:rFonts w:cs="Arial"/>
          <w:b/>
          <w:sz w:val="16"/>
          <w:szCs w:val="16"/>
          <w:u w:val="single"/>
        </w:rPr>
        <w:br w:type="page"/>
      </w:r>
    </w:p>
    <w:p w14:paraId="4DF5BE76" w14:textId="0B439388" w:rsidR="00571F11" w:rsidRPr="009F7F6A" w:rsidRDefault="00571F11" w:rsidP="00571F11">
      <w:pPr>
        <w:spacing w:line="360" w:lineRule="auto"/>
        <w:jc w:val="center"/>
        <w:rPr>
          <w:rFonts w:cs="Arial"/>
          <w:sz w:val="16"/>
          <w:szCs w:val="16"/>
        </w:rPr>
      </w:pPr>
      <w:r w:rsidRPr="009F7F6A">
        <w:rPr>
          <w:rFonts w:cs="Arial"/>
          <w:b/>
          <w:sz w:val="16"/>
          <w:szCs w:val="16"/>
          <w:u w:val="single"/>
        </w:rPr>
        <w:lastRenderedPageBreak/>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67988184" w14:textId="77777777" w:rsidR="00571F11" w:rsidRPr="009F7F6A" w:rsidRDefault="00571F11" w:rsidP="00571F11">
      <w:pPr>
        <w:rPr>
          <w:rFonts w:cs="Arial"/>
          <w:sz w:val="16"/>
          <w:szCs w:val="16"/>
        </w:rPr>
      </w:pPr>
    </w:p>
    <w:p w14:paraId="60AD9E2F" w14:textId="77777777" w:rsidR="00571F11" w:rsidRPr="009F7F6A" w:rsidRDefault="00571F11" w:rsidP="00571F11">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Pr>
          <w:rFonts w:cs="Arial"/>
          <w:sz w:val="16"/>
          <w:szCs w:val="16"/>
        </w:rPr>
        <w:br/>
      </w:r>
      <w:r w:rsidRPr="009F7F6A">
        <w:rPr>
          <w:rFonts w:cs="Arial"/>
          <w:sz w:val="16"/>
          <w:szCs w:val="16"/>
        </w:rPr>
        <w:t>i akceptuję jego treść zobowiązując się stosować jego postanowienia, co potwierdzam własnoręcznym podpisem.</w:t>
      </w:r>
    </w:p>
    <w:p w14:paraId="7F9A6D3A" w14:textId="77777777" w:rsidR="00571F11" w:rsidRDefault="00571F11" w:rsidP="00571F11">
      <w:pPr>
        <w:jc w:val="both"/>
        <w:rPr>
          <w:rFonts w:cs="Arial"/>
          <w:sz w:val="16"/>
          <w:szCs w:val="16"/>
        </w:rPr>
      </w:pPr>
    </w:p>
    <w:p w14:paraId="625D4972" w14:textId="77777777" w:rsidR="00571F11" w:rsidRPr="003B79D8" w:rsidRDefault="00571F11" w:rsidP="00571F11">
      <w:pPr>
        <w:rPr>
          <w:rFonts w:cs="Arial"/>
          <w:sz w:val="16"/>
          <w:szCs w:val="16"/>
        </w:rPr>
      </w:pPr>
    </w:p>
    <w:p w14:paraId="2FD79287" w14:textId="77777777" w:rsidR="00571F11" w:rsidRDefault="00571F11" w:rsidP="00571F11">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7C1CFF09" w14:textId="77777777" w:rsidR="00571F11" w:rsidRDefault="00571F11" w:rsidP="00571F11">
      <w:pPr>
        <w:jc w:val="both"/>
        <w:rPr>
          <w:b/>
          <w:sz w:val="16"/>
        </w:rPr>
      </w:pPr>
    </w:p>
    <w:p w14:paraId="7F70ECBC" w14:textId="77777777" w:rsidR="00571F11" w:rsidRDefault="00571F11" w:rsidP="00571F1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571F11" w14:paraId="46692B16" w14:textId="77777777" w:rsidTr="004C1FBF">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A36DADD" w14:textId="77777777" w:rsidR="00571F11" w:rsidRDefault="00571F11" w:rsidP="004C1FBF">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15771FC9" w14:textId="77777777" w:rsidR="00571F11" w:rsidRDefault="00571F11" w:rsidP="004C1FBF">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60B3126" w14:textId="77777777" w:rsidR="00571F11" w:rsidRDefault="00571F11" w:rsidP="004C1FBF">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571F11" w14:paraId="0B7B1697" w14:textId="77777777" w:rsidTr="004C1FBF">
        <w:trPr>
          <w:trHeight w:val="567"/>
        </w:trPr>
        <w:tc>
          <w:tcPr>
            <w:tcW w:w="3007" w:type="dxa"/>
            <w:tcBorders>
              <w:top w:val="single" w:sz="1" w:space="0" w:color="000000"/>
              <w:left w:val="single" w:sz="4" w:space="0" w:color="000000"/>
              <w:bottom w:val="single" w:sz="4" w:space="0" w:color="000000"/>
            </w:tcBorders>
          </w:tcPr>
          <w:p w14:paraId="4BA6D23E" w14:textId="77777777" w:rsidR="00571F11" w:rsidRDefault="00571F11" w:rsidP="004C1FBF"/>
          <w:p w14:paraId="59DC79E6" w14:textId="77777777" w:rsidR="00571F11" w:rsidRDefault="00571F11" w:rsidP="004C1FBF"/>
          <w:p w14:paraId="7A3D638A" w14:textId="77777777" w:rsidR="00571F11" w:rsidRDefault="00571F11" w:rsidP="004C1FBF"/>
          <w:p w14:paraId="2020900F" w14:textId="77777777" w:rsidR="00571F11" w:rsidRDefault="00571F11" w:rsidP="004C1FBF"/>
        </w:tc>
        <w:tc>
          <w:tcPr>
            <w:tcW w:w="3634" w:type="dxa"/>
            <w:tcBorders>
              <w:top w:val="single" w:sz="1" w:space="0" w:color="000000"/>
              <w:left w:val="single" w:sz="1" w:space="0" w:color="000000"/>
              <w:bottom w:val="single" w:sz="4" w:space="0" w:color="000000"/>
            </w:tcBorders>
          </w:tcPr>
          <w:p w14:paraId="1C434AB8" w14:textId="77777777" w:rsidR="00571F11" w:rsidRDefault="00571F11" w:rsidP="004C1FBF">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tcPr>
          <w:p w14:paraId="5C964251" w14:textId="77777777" w:rsidR="00571F11" w:rsidRDefault="00571F11" w:rsidP="004C1FBF">
            <w:pPr>
              <w:pStyle w:val="Nagwek3"/>
              <w:tabs>
                <w:tab w:val="left" w:pos="0"/>
              </w:tabs>
              <w:snapToGrid w:val="0"/>
              <w:spacing w:line="360" w:lineRule="auto"/>
              <w:rPr>
                <w:rFonts w:cs="Arial"/>
                <w:sz w:val="18"/>
              </w:rPr>
            </w:pPr>
          </w:p>
        </w:tc>
      </w:tr>
    </w:tbl>
    <w:p w14:paraId="0C1E4752" w14:textId="77777777" w:rsidR="00571F11" w:rsidRDefault="00571F11" w:rsidP="00571F11">
      <w:pPr>
        <w:keepNext/>
        <w:tabs>
          <w:tab w:val="left" w:pos="0"/>
        </w:tabs>
        <w:jc w:val="center"/>
        <w:outlineLvl w:val="7"/>
        <w:rPr>
          <w:b/>
          <w:bCs/>
          <w:sz w:val="18"/>
          <w:szCs w:val="18"/>
          <w:u w:val="single"/>
        </w:rPr>
      </w:pPr>
    </w:p>
    <w:p w14:paraId="00A2CB91" w14:textId="77777777" w:rsidR="00571F11" w:rsidRDefault="00571F11" w:rsidP="00571F11">
      <w:pPr>
        <w:spacing w:line="360" w:lineRule="auto"/>
        <w:rPr>
          <w:rFonts w:cs="Arial"/>
          <w:b/>
          <w:sz w:val="16"/>
          <w:szCs w:val="16"/>
          <w:u w:val="single"/>
        </w:rPr>
      </w:pPr>
    </w:p>
    <w:p w14:paraId="006824B0" w14:textId="77777777" w:rsidR="00571F11" w:rsidRDefault="00571F11" w:rsidP="00571F11">
      <w:pPr>
        <w:spacing w:line="360" w:lineRule="auto"/>
        <w:rPr>
          <w:rFonts w:cs="Arial"/>
          <w:b/>
          <w:sz w:val="16"/>
          <w:szCs w:val="16"/>
          <w:u w:val="single"/>
        </w:rPr>
      </w:pPr>
    </w:p>
    <w:p w14:paraId="36543175" w14:textId="77777777" w:rsidR="00571F11" w:rsidRDefault="00571F11" w:rsidP="00571F11">
      <w:pPr>
        <w:spacing w:line="360" w:lineRule="auto"/>
        <w:rPr>
          <w:rFonts w:cs="Arial"/>
          <w:b/>
          <w:sz w:val="16"/>
          <w:szCs w:val="16"/>
          <w:u w:val="single"/>
        </w:rPr>
      </w:pPr>
    </w:p>
    <w:p w14:paraId="56FA1959" w14:textId="77777777" w:rsidR="00571F11" w:rsidRDefault="00571F11" w:rsidP="00571F11">
      <w:pPr>
        <w:spacing w:line="360" w:lineRule="auto"/>
        <w:rPr>
          <w:rFonts w:cs="Arial"/>
          <w:b/>
          <w:sz w:val="16"/>
          <w:szCs w:val="16"/>
          <w:u w:val="single"/>
        </w:rPr>
      </w:pPr>
    </w:p>
    <w:p w14:paraId="53AB567B" w14:textId="77777777" w:rsidR="00571F11" w:rsidRDefault="00571F11" w:rsidP="00571F11">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6F217CC8" w14:textId="77777777" w:rsidR="00571F11" w:rsidRDefault="00571F11" w:rsidP="00571F11">
      <w:pPr>
        <w:rPr>
          <w:b/>
          <w:bCs/>
          <w:sz w:val="18"/>
        </w:rPr>
      </w:pPr>
    </w:p>
    <w:p w14:paraId="72BCE529" w14:textId="77777777" w:rsidR="00571F11" w:rsidRDefault="00571F11" w:rsidP="00571F11">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p>
    <w:p w14:paraId="53B0544C" w14:textId="77777777" w:rsidR="00571F11" w:rsidRDefault="00571F11" w:rsidP="00571F11">
      <w:pPr>
        <w:pStyle w:val="Akapitzlist"/>
        <w:numPr>
          <w:ilvl w:val="0"/>
          <w:numId w:val="14"/>
        </w:numPr>
        <w:spacing w:line="360" w:lineRule="auto"/>
        <w:rPr>
          <w:rFonts w:cs="Arial"/>
          <w:sz w:val="16"/>
          <w:szCs w:val="16"/>
        </w:rPr>
      </w:pPr>
      <w:r>
        <w:rPr>
          <w:rFonts w:cs="Arial"/>
          <w:sz w:val="16"/>
          <w:szCs w:val="16"/>
        </w:rPr>
        <w:t xml:space="preserve">Oświadczenie o wielkości przedsiębiorstwa </w:t>
      </w:r>
      <w:r w:rsidRPr="004E5198">
        <w:rPr>
          <w:rFonts w:cs="Arial"/>
          <w:b/>
          <w:bCs/>
          <w:sz w:val="16"/>
          <w:szCs w:val="16"/>
        </w:rPr>
        <w:t>(załącznik nr 2 do wniosku).</w:t>
      </w:r>
    </w:p>
    <w:p w14:paraId="2E9ED1EF" w14:textId="77777777" w:rsidR="00571F11" w:rsidRDefault="00571F11" w:rsidP="00571F11">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p>
    <w:p w14:paraId="1DE88E00" w14:textId="77777777" w:rsidR="00571F11" w:rsidRDefault="00571F11" w:rsidP="00571F11">
      <w:pPr>
        <w:pStyle w:val="Akapitzlist"/>
        <w:numPr>
          <w:ilvl w:val="0"/>
          <w:numId w:val="14"/>
        </w:numPr>
        <w:spacing w:line="360" w:lineRule="auto"/>
        <w:rPr>
          <w:rFonts w:cs="Arial"/>
          <w:sz w:val="16"/>
          <w:szCs w:val="16"/>
        </w:rPr>
      </w:pPr>
      <w:r w:rsidRPr="005C0FC4">
        <w:rPr>
          <w:rFonts w:cs="Arial"/>
          <w:sz w:val="16"/>
          <w:szCs w:val="16"/>
        </w:rPr>
        <w:t>Upoważnienie Konsumenta</w:t>
      </w:r>
      <w:r>
        <w:rPr>
          <w:rFonts w:cs="Arial"/>
          <w:sz w:val="16"/>
          <w:szCs w:val="16"/>
        </w:rPr>
        <w:t xml:space="preserve"> do BIG</w:t>
      </w:r>
      <w:r w:rsidRPr="005C0FC4">
        <w:rPr>
          <w:rFonts w:cs="Arial"/>
          <w:sz w:val="16"/>
          <w:szCs w:val="16"/>
        </w:rPr>
        <w:t xml:space="preserve"> </w:t>
      </w:r>
      <w:r w:rsidRPr="004E5198">
        <w:rPr>
          <w:rFonts w:cs="Arial"/>
          <w:b/>
          <w:bCs/>
          <w:sz w:val="16"/>
          <w:szCs w:val="16"/>
        </w:rPr>
        <w:t>(załącznik nr 4 do wniosku).</w:t>
      </w:r>
    </w:p>
    <w:p w14:paraId="7D9C571C" w14:textId="77777777" w:rsidR="00571F11" w:rsidRDefault="00571F11" w:rsidP="00571F11">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 do BIG</w:t>
      </w:r>
      <w:r w:rsidRPr="005C0FC4">
        <w:rPr>
          <w:rFonts w:cs="Arial"/>
          <w:sz w:val="16"/>
          <w:szCs w:val="16"/>
        </w:rPr>
        <w:t xml:space="preserve"> </w:t>
      </w:r>
      <w:r w:rsidRPr="004E5198">
        <w:rPr>
          <w:rFonts w:cs="Arial"/>
          <w:b/>
          <w:bCs/>
          <w:sz w:val="16"/>
          <w:szCs w:val="16"/>
        </w:rPr>
        <w:t>(załącznik nr 5 do wniosku).</w:t>
      </w:r>
    </w:p>
    <w:p w14:paraId="71C6C774" w14:textId="77777777" w:rsidR="00571F11" w:rsidRPr="00FC5FD8" w:rsidRDefault="00571F11" w:rsidP="00571F11">
      <w:pPr>
        <w:pStyle w:val="Akapitzlist"/>
        <w:numPr>
          <w:ilvl w:val="0"/>
          <w:numId w:val="14"/>
        </w:numPr>
        <w:spacing w:line="360" w:lineRule="auto"/>
        <w:rPr>
          <w:rFonts w:cs="Arial"/>
          <w:sz w:val="16"/>
          <w:szCs w:val="16"/>
        </w:rPr>
      </w:pPr>
      <w:r w:rsidRPr="00FC5FD8">
        <w:rPr>
          <w:rFonts w:cs="Arial"/>
          <w:sz w:val="16"/>
          <w:szCs w:val="16"/>
        </w:rPr>
        <w:t xml:space="preserve">Arkusz finansowy </w:t>
      </w:r>
      <w:r w:rsidRPr="00400818">
        <w:rPr>
          <w:rFonts w:cs="Arial"/>
          <w:b/>
          <w:sz w:val="16"/>
          <w:szCs w:val="16"/>
        </w:rPr>
        <w:t>(załącznik nr 6 do wniosku)</w:t>
      </w:r>
      <w:r>
        <w:rPr>
          <w:rFonts w:cs="Arial"/>
          <w:sz w:val="16"/>
          <w:szCs w:val="16"/>
        </w:rPr>
        <w:t>.</w:t>
      </w:r>
    </w:p>
    <w:p w14:paraId="71DE97C3" w14:textId="77777777" w:rsidR="00571F11" w:rsidRDefault="00571F11" w:rsidP="00571F11">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Pr="004E5198">
        <w:rPr>
          <w:rFonts w:cs="Arial"/>
          <w:b/>
          <w:bCs/>
          <w:sz w:val="16"/>
          <w:szCs w:val="16"/>
        </w:rPr>
        <w:t xml:space="preserve">(załącznik nr 7 do wniosku) </w:t>
      </w:r>
      <w:r>
        <w:rPr>
          <w:rFonts w:cs="Arial"/>
          <w:sz w:val="16"/>
          <w:szCs w:val="16"/>
        </w:rPr>
        <w:t xml:space="preserve">– w przypadku wnioskowania o pomoc de </w:t>
      </w:r>
      <w:proofErr w:type="spellStart"/>
      <w:r>
        <w:rPr>
          <w:rFonts w:cs="Arial"/>
          <w:sz w:val="16"/>
          <w:szCs w:val="16"/>
        </w:rPr>
        <w:t>minimis</w:t>
      </w:r>
      <w:proofErr w:type="spellEnd"/>
      <w:r>
        <w:rPr>
          <w:rFonts w:cs="Arial"/>
          <w:sz w:val="16"/>
          <w:szCs w:val="16"/>
        </w:rPr>
        <w:t>.</w:t>
      </w:r>
    </w:p>
    <w:p w14:paraId="0370FFF7" w14:textId="77777777" w:rsidR="00571F11" w:rsidRPr="00B17EC7" w:rsidRDefault="00571F11" w:rsidP="00571F11">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pomoc regionalną </w:t>
      </w:r>
      <w:r w:rsidRPr="004E5198">
        <w:rPr>
          <w:rFonts w:cs="Arial"/>
          <w:b/>
          <w:bCs/>
          <w:sz w:val="16"/>
          <w:szCs w:val="16"/>
        </w:rPr>
        <w:t xml:space="preserve">(załącznik nr 8 do wniosku) </w:t>
      </w:r>
      <w:r>
        <w:rPr>
          <w:rFonts w:cs="Arial"/>
          <w:sz w:val="16"/>
          <w:szCs w:val="16"/>
        </w:rPr>
        <w:t>– w przypadku wnioskowania o pomoc regionalną.</w:t>
      </w:r>
    </w:p>
    <w:p w14:paraId="21185E68" w14:textId="77777777" w:rsidR="00571F11" w:rsidRDefault="00571F11" w:rsidP="00571F11">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(załącznik nr 9</w:t>
      </w:r>
      <w:r>
        <w:rPr>
          <w:rFonts w:cs="Arial"/>
          <w:b/>
          <w:bCs/>
          <w:sz w:val="16"/>
          <w:szCs w:val="16"/>
        </w:rPr>
        <w:t xml:space="preserve"> </w:t>
      </w:r>
      <w:r w:rsidRPr="004E5198">
        <w:rPr>
          <w:rFonts w:cs="Arial"/>
          <w:b/>
          <w:bCs/>
          <w:sz w:val="16"/>
          <w:szCs w:val="16"/>
        </w:rPr>
        <w:t>wniosku)</w:t>
      </w:r>
    </w:p>
    <w:p w14:paraId="3EEA6DAF" w14:textId="77777777" w:rsidR="00571F11" w:rsidRDefault="00571F11" w:rsidP="00571F11">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(załącznik nr 10 do wniosku)</w:t>
      </w:r>
      <w:r w:rsidRPr="00E7252B">
        <w:rPr>
          <w:rFonts w:cs="Arial"/>
          <w:sz w:val="16"/>
          <w:szCs w:val="16"/>
        </w:rPr>
        <w:t xml:space="preserve"> osobno dla każdej osoby</w:t>
      </w:r>
    </w:p>
    <w:p w14:paraId="427EAB5D" w14:textId="77777777" w:rsidR="00571F11" w:rsidRPr="00B96611" w:rsidRDefault="00571F11" w:rsidP="00571F11">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0EE6CF05" w14:textId="73C68C1A" w:rsidR="00B96611" w:rsidRPr="00B96611" w:rsidRDefault="00B96611" w:rsidP="00B96611">
      <w:pPr>
        <w:pStyle w:val="Akapitzlist"/>
        <w:numPr>
          <w:ilvl w:val="0"/>
          <w:numId w:val="14"/>
        </w:numPr>
        <w:spacing w:line="360" w:lineRule="auto"/>
        <w:rPr>
          <w:rFonts w:cs="Arial"/>
          <w:sz w:val="16"/>
          <w:szCs w:val="16"/>
        </w:rPr>
      </w:pPr>
      <w:r w:rsidRPr="00B96611">
        <w:rPr>
          <w:rFonts w:cs="Arial"/>
          <w:bCs/>
          <w:sz w:val="16"/>
          <w:szCs w:val="16"/>
        </w:rPr>
        <w:t>Lista sprawdzająca do zakupów dotyczących paliw kopalnych (</w:t>
      </w:r>
      <w:r w:rsidRPr="00B96611">
        <w:rPr>
          <w:rFonts w:cs="Arial"/>
          <w:b/>
          <w:bCs/>
          <w:sz w:val="16"/>
          <w:szCs w:val="16"/>
        </w:rPr>
        <w:t>załącznik nr 12 do wniosku)</w:t>
      </w:r>
    </w:p>
    <w:sectPr w:rsidR="00B96611" w:rsidRPr="00B96611" w:rsidSect="00D421F1">
      <w:headerReference w:type="default" r:id="rId10"/>
      <w:footerReference w:type="default" r:id="rId11"/>
      <w:pgSz w:w="11906" w:h="16838"/>
      <w:pgMar w:top="1135" w:right="987" w:bottom="1843" w:left="851" w:header="227" w:footer="22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CBD08" w14:textId="77777777" w:rsidR="00AC79C9" w:rsidRDefault="00AC79C9">
      <w:r>
        <w:separator/>
      </w:r>
    </w:p>
  </w:endnote>
  <w:endnote w:type="continuationSeparator" w:id="0">
    <w:p w14:paraId="661BEC75" w14:textId="77777777" w:rsidR="00AC79C9" w:rsidRDefault="00AC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C1FBF" w14:paraId="580F2200" w14:textId="77777777" w:rsidTr="004C1FBF">
      <w:trPr>
        <w:jc w:val="center"/>
      </w:trPr>
      <w:tc>
        <w:tcPr>
          <w:tcW w:w="9062" w:type="dxa"/>
          <w:gridSpan w:val="2"/>
          <w:tcBorders>
            <w:top w:val="single" w:sz="4" w:space="0" w:color="auto"/>
          </w:tcBorders>
          <w:vAlign w:val="center"/>
        </w:tcPr>
        <w:p w14:paraId="74C581BD" w14:textId="77777777" w:rsidR="004C1FBF" w:rsidRDefault="004C1FBF" w:rsidP="003336E0">
          <w:pPr>
            <w:jc w:val="center"/>
          </w:pPr>
          <w:r>
            <w:rPr>
              <w:rStyle w:val="WW8Num23z0"/>
              <w:rFonts w:asciiTheme="minorHAnsi" w:eastAsia="Arial" w:hAnsiTheme="minorHAnsi" w:cstheme="minorHAnsi"/>
              <w:noProof/>
              <w:sz w:val="16"/>
              <w:szCs w:val="16"/>
              <w:lang w:eastAsia="pl-PL"/>
            </w:rPr>
            <w:drawing>
              <wp:inline distT="0" distB="0" distL="0" distR="0" wp14:anchorId="64AE84FF" wp14:editId="16310C0C">
                <wp:extent cx="3858337" cy="316424"/>
                <wp:effectExtent l="0" t="0" r="0" b="7620"/>
                <wp:docPr id="43703546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4C1FBF" w:rsidRPr="00197A02" w14:paraId="356BB130" w14:textId="77777777" w:rsidTr="004C1FBF">
      <w:trPr>
        <w:jc w:val="center"/>
      </w:trPr>
      <w:tc>
        <w:tcPr>
          <w:tcW w:w="4531" w:type="dxa"/>
          <w:vAlign w:val="center"/>
        </w:tcPr>
        <w:p w14:paraId="57983B08" w14:textId="77777777" w:rsidR="004C1FBF" w:rsidRPr="00197A02" w:rsidRDefault="004C1FBF" w:rsidP="003336E0">
          <w:pPr>
            <w:jc w:val="center"/>
            <w:rPr>
              <w:noProof/>
              <w:sz w:val="4"/>
              <w:szCs w:val="4"/>
              <w:lang w:eastAsia="pl-PL"/>
            </w:rPr>
          </w:pPr>
        </w:p>
      </w:tc>
      <w:tc>
        <w:tcPr>
          <w:tcW w:w="4531" w:type="dxa"/>
          <w:vAlign w:val="center"/>
        </w:tcPr>
        <w:p w14:paraId="061D845E" w14:textId="77777777" w:rsidR="004C1FBF" w:rsidRPr="00197A02" w:rsidRDefault="004C1FBF" w:rsidP="003336E0">
          <w:pPr>
            <w:jc w:val="center"/>
            <w:rPr>
              <w:noProof/>
              <w:sz w:val="4"/>
              <w:szCs w:val="4"/>
              <w:lang w:eastAsia="pl-PL"/>
            </w:rPr>
          </w:pPr>
        </w:p>
      </w:tc>
    </w:tr>
    <w:tr w:rsidR="004C1FBF" w:rsidRPr="00CE3C14" w14:paraId="4E4CB704" w14:textId="77777777" w:rsidTr="004C1FBF">
      <w:trPr>
        <w:jc w:val="center"/>
      </w:trPr>
      <w:tc>
        <w:tcPr>
          <w:tcW w:w="4531" w:type="dxa"/>
          <w:vAlign w:val="center"/>
        </w:tcPr>
        <w:p w14:paraId="7F794A43" w14:textId="77777777" w:rsidR="004C1FBF" w:rsidRPr="00CE3C14" w:rsidRDefault="004C1FBF" w:rsidP="003336E0">
          <w:pPr>
            <w:jc w:val="center"/>
            <w:rPr>
              <w:b/>
              <w:sz w:val="14"/>
              <w:szCs w:val="14"/>
            </w:rPr>
          </w:pPr>
          <w:r w:rsidRPr="00CE3C14">
            <w:rPr>
              <w:b/>
              <w:sz w:val="14"/>
              <w:szCs w:val="14"/>
            </w:rPr>
            <w:t>Fundacja Rozwoju Regionu Rabka</w:t>
          </w:r>
        </w:p>
      </w:tc>
      <w:tc>
        <w:tcPr>
          <w:tcW w:w="4531" w:type="dxa"/>
          <w:vAlign w:val="center"/>
        </w:tcPr>
        <w:p w14:paraId="6B22E5A5" w14:textId="77777777" w:rsidR="004C1FBF" w:rsidRPr="00CE3C14" w:rsidRDefault="004C1FBF" w:rsidP="003336E0">
          <w:pPr>
            <w:jc w:val="center"/>
            <w:rPr>
              <w:b/>
              <w:sz w:val="14"/>
              <w:szCs w:val="14"/>
            </w:rPr>
          </w:pPr>
          <w:r w:rsidRPr="00CE3C14">
            <w:rPr>
              <w:b/>
              <w:sz w:val="14"/>
              <w:szCs w:val="14"/>
            </w:rPr>
            <w:t xml:space="preserve">Stowarzyszenie „Samorządowe Centrum </w:t>
          </w:r>
        </w:p>
        <w:p w14:paraId="34D0EE24" w14:textId="77777777" w:rsidR="004C1FBF" w:rsidRPr="00CE3C14" w:rsidRDefault="004C1FBF" w:rsidP="003336E0">
          <w:pPr>
            <w:jc w:val="center"/>
            <w:rPr>
              <w:b/>
              <w:sz w:val="14"/>
              <w:szCs w:val="14"/>
            </w:rPr>
          </w:pPr>
          <w:r w:rsidRPr="00CE3C14">
            <w:rPr>
              <w:b/>
              <w:sz w:val="14"/>
              <w:szCs w:val="14"/>
            </w:rPr>
            <w:t>Przedsiębiorczości i Rozwoju” w Suchej Beskidzkiej</w:t>
          </w:r>
        </w:p>
      </w:tc>
    </w:tr>
    <w:tr w:rsidR="004C1FBF" w:rsidRPr="00CE3C14" w14:paraId="490E21F1" w14:textId="77777777" w:rsidTr="004C1FBF">
      <w:trPr>
        <w:jc w:val="center"/>
      </w:trPr>
      <w:tc>
        <w:tcPr>
          <w:tcW w:w="4531" w:type="dxa"/>
          <w:vAlign w:val="center"/>
        </w:tcPr>
        <w:p w14:paraId="7015E96B" w14:textId="77777777" w:rsidR="004C1FBF" w:rsidRPr="00CE3C14" w:rsidRDefault="004C1FBF" w:rsidP="003336E0">
          <w:pPr>
            <w:jc w:val="center"/>
            <w:rPr>
              <w:b/>
              <w:sz w:val="14"/>
              <w:szCs w:val="14"/>
            </w:rPr>
          </w:pPr>
          <w:r w:rsidRPr="00CE3C14">
            <w:rPr>
              <w:b/>
              <w:sz w:val="14"/>
              <w:szCs w:val="14"/>
            </w:rPr>
            <w:t>Ul. Władysław Orkana 20F/1</w:t>
          </w:r>
        </w:p>
      </w:tc>
      <w:tc>
        <w:tcPr>
          <w:tcW w:w="4531" w:type="dxa"/>
          <w:vAlign w:val="center"/>
        </w:tcPr>
        <w:p w14:paraId="13A8AD54" w14:textId="6AC92FF9" w:rsidR="004C1FBF" w:rsidRPr="00CE3C14" w:rsidRDefault="004C1FBF" w:rsidP="003336E0">
          <w:pPr>
            <w:jc w:val="center"/>
            <w:rPr>
              <w:b/>
              <w:sz w:val="14"/>
              <w:szCs w:val="14"/>
            </w:rPr>
          </w:pPr>
          <w:r w:rsidRPr="00CE3C14">
            <w:rPr>
              <w:b/>
              <w:sz w:val="14"/>
              <w:szCs w:val="14"/>
            </w:rPr>
            <w:t>U</w:t>
          </w:r>
          <w:r w:rsidR="00151549">
            <w:rPr>
              <w:b/>
              <w:sz w:val="14"/>
              <w:szCs w:val="14"/>
            </w:rPr>
            <w:t>l</w:t>
          </w:r>
          <w:r w:rsidRPr="00CE3C14">
            <w:rPr>
              <w:b/>
              <w:sz w:val="14"/>
              <w:szCs w:val="14"/>
            </w:rPr>
            <w:t>. Adama Mickiewicza 175</w:t>
          </w:r>
        </w:p>
      </w:tc>
    </w:tr>
    <w:tr w:rsidR="004C1FBF" w:rsidRPr="00CE3C14" w14:paraId="5FF7F7B9" w14:textId="77777777" w:rsidTr="004C1FBF">
      <w:trPr>
        <w:jc w:val="center"/>
      </w:trPr>
      <w:tc>
        <w:tcPr>
          <w:tcW w:w="4531" w:type="dxa"/>
          <w:vAlign w:val="center"/>
        </w:tcPr>
        <w:p w14:paraId="3E38FDC2" w14:textId="77777777" w:rsidR="004C1FBF" w:rsidRPr="00CE3C14" w:rsidRDefault="004C1FBF" w:rsidP="003336E0">
          <w:pPr>
            <w:jc w:val="center"/>
            <w:rPr>
              <w:b/>
              <w:sz w:val="14"/>
              <w:szCs w:val="14"/>
            </w:rPr>
          </w:pPr>
          <w:r w:rsidRPr="00CE3C14">
            <w:rPr>
              <w:b/>
              <w:sz w:val="14"/>
              <w:szCs w:val="14"/>
            </w:rPr>
            <w:t>34-700 Rabka – Zdrój</w:t>
          </w:r>
        </w:p>
      </w:tc>
      <w:tc>
        <w:tcPr>
          <w:tcW w:w="4531" w:type="dxa"/>
          <w:vAlign w:val="center"/>
        </w:tcPr>
        <w:p w14:paraId="2B6BC1D6" w14:textId="77777777" w:rsidR="004C1FBF" w:rsidRPr="00CE3C14" w:rsidRDefault="004C1FBF" w:rsidP="003336E0">
          <w:pPr>
            <w:jc w:val="center"/>
            <w:rPr>
              <w:b/>
              <w:sz w:val="14"/>
              <w:szCs w:val="14"/>
            </w:rPr>
          </w:pPr>
          <w:r w:rsidRPr="00CE3C14">
            <w:rPr>
              <w:b/>
              <w:sz w:val="14"/>
              <w:szCs w:val="14"/>
            </w:rPr>
            <w:t>34-200 Sucha Beskidzka</w:t>
          </w:r>
        </w:p>
      </w:tc>
    </w:tr>
    <w:tr w:rsidR="004C1FBF" w:rsidRPr="00CE3C14" w14:paraId="257650E4" w14:textId="77777777" w:rsidTr="004C1FBF">
      <w:trPr>
        <w:jc w:val="center"/>
      </w:trPr>
      <w:tc>
        <w:tcPr>
          <w:tcW w:w="4531" w:type="dxa"/>
          <w:vAlign w:val="center"/>
        </w:tcPr>
        <w:p w14:paraId="46E74AE6" w14:textId="77777777" w:rsidR="004C1FBF" w:rsidRPr="00CE3C14" w:rsidRDefault="00D421F1" w:rsidP="003336E0">
          <w:pPr>
            <w:jc w:val="center"/>
            <w:rPr>
              <w:b/>
              <w:sz w:val="14"/>
              <w:szCs w:val="14"/>
            </w:rPr>
          </w:pPr>
          <w:hyperlink r:id="rId2" w:history="1">
            <w:r w:rsidR="004C1FBF" w:rsidRPr="00CE3C14">
              <w:rPr>
                <w:rStyle w:val="Hipercze"/>
                <w:b/>
                <w:sz w:val="14"/>
                <w:szCs w:val="14"/>
              </w:rPr>
              <w:t>www.frrr.pl</w:t>
            </w:r>
          </w:hyperlink>
          <w:r w:rsidR="004C1FBF" w:rsidRPr="00CE3C14">
            <w:rPr>
              <w:b/>
              <w:sz w:val="14"/>
              <w:szCs w:val="14"/>
            </w:rPr>
            <w:t xml:space="preserve"> </w:t>
          </w:r>
        </w:p>
      </w:tc>
      <w:tc>
        <w:tcPr>
          <w:tcW w:w="4531" w:type="dxa"/>
          <w:vAlign w:val="center"/>
        </w:tcPr>
        <w:p w14:paraId="32313977" w14:textId="77777777" w:rsidR="004C1FBF" w:rsidRPr="00CE3C14" w:rsidRDefault="00D421F1" w:rsidP="003336E0">
          <w:pPr>
            <w:jc w:val="center"/>
            <w:rPr>
              <w:b/>
              <w:sz w:val="14"/>
              <w:szCs w:val="14"/>
            </w:rPr>
          </w:pPr>
          <w:hyperlink r:id="rId3" w:history="1">
            <w:r w:rsidR="004C1FBF" w:rsidRPr="00CE3C14">
              <w:rPr>
                <w:rStyle w:val="Hipercze"/>
                <w:b/>
                <w:sz w:val="14"/>
                <w:szCs w:val="14"/>
              </w:rPr>
              <w:t>www.funduszemalopolska.pl</w:t>
            </w:r>
          </w:hyperlink>
          <w:r w:rsidR="004C1FBF" w:rsidRPr="00CE3C14">
            <w:rPr>
              <w:b/>
              <w:sz w:val="14"/>
              <w:szCs w:val="14"/>
            </w:rPr>
            <w:t xml:space="preserve"> </w:t>
          </w:r>
        </w:p>
      </w:tc>
    </w:tr>
  </w:tbl>
  <w:p w14:paraId="411F4138" w14:textId="72A7E0ED" w:rsidR="004C1FBF" w:rsidRPr="00CE3C14" w:rsidRDefault="004C1FBF" w:rsidP="003336E0">
    <w:pPr>
      <w:pStyle w:val="Stopka"/>
      <w:jc w:val="right"/>
      <w:rPr>
        <w:rStyle w:val="Numerstrony"/>
        <w:b/>
        <w:sz w:val="14"/>
        <w:szCs w:val="14"/>
      </w:rPr>
    </w:pPr>
    <w:r w:rsidRPr="00CE3C14">
      <w:rPr>
        <w:b/>
        <w:sz w:val="14"/>
        <w:szCs w:val="14"/>
      </w:rPr>
      <w:t xml:space="preserve">Strona </w:t>
    </w:r>
    <w:r w:rsidRPr="00CE3C14">
      <w:rPr>
        <w:b/>
        <w:bCs/>
        <w:sz w:val="14"/>
        <w:szCs w:val="14"/>
      </w:rPr>
      <w:fldChar w:fldCharType="begin"/>
    </w:r>
    <w:r w:rsidRPr="00CE3C14">
      <w:rPr>
        <w:b/>
        <w:bCs/>
        <w:sz w:val="14"/>
        <w:szCs w:val="14"/>
      </w:rPr>
      <w:instrText>PAGE  \* Arabic  \* MERGEFORMAT</w:instrText>
    </w:r>
    <w:r w:rsidRPr="00CE3C14">
      <w:rPr>
        <w:b/>
        <w:bCs/>
        <w:sz w:val="14"/>
        <w:szCs w:val="14"/>
      </w:rPr>
      <w:fldChar w:fldCharType="separate"/>
    </w:r>
    <w:r w:rsidR="009C2AF9" w:rsidRPr="00CE3C14">
      <w:rPr>
        <w:b/>
        <w:bCs/>
        <w:noProof/>
        <w:sz w:val="14"/>
        <w:szCs w:val="14"/>
      </w:rPr>
      <w:t>8</w:t>
    </w:r>
    <w:r w:rsidRPr="00CE3C14">
      <w:rPr>
        <w:b/>
        <w:bCs/>
        <w:sz w:val="14"/>
        <w:szCs w:val="14"/>
      </w:rPr>
      <w:fldChar w:fldCharType="end"/>
    </w:r>
    <w:r w:rsidRPr="00CE3C14">
      <w:rPr>
        <w:b/>
        <w:sz w:val="14"/>
        <w:szCs w:val="14"/>
      </w:rPr>
      <w:t xml:space="preserve"> z </w:t>
    </w:r>
    <w:r w:rsidRPr="00CE3C14">
      <w:rPr>
        <w:b/>
        <w:bCs/>
        <w:sz w:val="14"/>
        <w:szCs w:val="14"/>
      </w:rPr>
      <w:fldChar w:fldCharType="begin"/>
    </w:r>
    <w:r w:rsidRPr="00CE3C14">
      <w:rPr>
        <w:b/>
        <w:bCs/>
        <w:sz w:val="14"/>
        <w:szCs w:val="14"/>
      </w:rPr>
      <w:instrText>NUMPAGES  \* Arabic  \* MERGEFORMAT</w:instrText>
    </w:r>
    <w:r w:rsidRPr="00CE3C14">
      <w:rPr>
        <w:b/>
        <w:bCs/>
        <w:sz w:val="14"/>
        <w:szCs w:val="14"/>
      </w:rPr>
      <w:fldChar w:fldCharType="separate"/>
    </w:r>
    <w:r w:rsidR="009C2AF9" w:rsidRPr="00CE3C14">
      <w:rPr>
        <w:b/>
        <w:bCs/>
        <w:noProof/>
        <w:sz w:val="14"/>
        <w:szCs w:val="14"/>
      </w:rPr>
      <w:t>13</w:t>
    </w:r>
    <w:r w:rsidRPr="00CE3C14">
      <w:rPr>
        <w:b/>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6BDD3" w14:textId="77777777" w:rsidR="00AC79C9" w:rsidRDefault="00AC79C9">
      <w:r>
        <w:separator/>
      </w:r>
    </w:p>
  </w:footnote>
  <w:footnote w:type="continuationSeparator" w:id="0">
    <w:p w14:paraId="0FD707A8" w14:textId="77777777" w:rsidR="00AC79C9" w:rsidRDefault="00AC79C9">
      <w:r>
        <w:continuationSeparator/>
      </w:r>
    </w:p>
  </w:footnote>
  <w:footnote w:id="1">
    <w:p w14:paraId="190541F9" w14:textId="77777777" w:rsidR="004C1FBF" w:rsidRPr="00F02917" w:rsidRDefault="004C1FBF" w:rsidP="00571F11">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Okres obliczamy na dzień złożenia Wniosku o pożyczkę w stosunku do daty rejestracji działalności</w:t>
      </w:r>
    </w:p>
  </w:footnote>
  <w:footnote w:id="2">
    <w:p w14:paraId="79C09C0F" w14:textId="77777777" w:rsidR="004C1FBF" w:rsidRPr="00F02917" w:rsidRDefault="004C1FBF" w:rsidP="00571F11">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 xml:space="preserve">Small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lub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w rozumieniu przepisów Rozporządzenia Komisji (UE) nr 651/2014 z </w:t>
      </w:r>
      <w:proofErr w:type="spellStart"/>
      <w:r w:rsidRPr="00F02917">
        <w:rPr>
          <w:rFonts w:asciiTheme="minorHAnsi" w:hAnsiTheme="minorHAnsi" w:cstheme="minorHAnsi"/>
          <w:b/>
          <w:bCs/>
          <w:sz w:val="16"/>
        </w:rPr>
        <w:t>późn</w:t>
      </w:r>
      <w:proofErr w:type="spellEnd"/>
      <w:r w:rsidRPr="00F02917">
        <w:rPr>
          <w:rFonts w:asciiTheme="minorHAnsi" w:hAnsiTheme="minorHAnsi" w:cstheme="minorHAnsi"/>
          <w:b/>
          <w:bCs/>
          <w:sz w:val="16"/>
        </w:rPr>
        <w:t>. Zm. Oraz Rozporządzenia Parlamentu Europejskiego i Rady (UE) 2015/1017</w:t>
      </w:r>
    </w:p>
  </w:footnote>
  <w:footnote w:id="3">
    <w:p w14:paraId="6D2FEAE6" w14:textId="77777777" w:rsidR="004C1FBF" w:rsidRPr="00F02917" w:rsidRDefault="004C1FBF" w:rsidP="00571F11">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„n” oznacza rok w którym został złożony wniosek pożyczkowy</w:t>
      </w:r>
    </w:p>
  </w:footnote>
  <w:footnote w:id="4">
    <w:p w14:paraId="625378B5" w14:textId="77777777" w:rsidR="004C1FBF" w:rsidRPr="00F02917" w:rsidRDefault="004C1FBF" w:rsidP="00571F11">
      <w:pPr>
        <w:pStyle w:val="Tekstprzypisudolnego"/>
        <w:rPr>
          <w:rFonts w:asciiTheme="minorHAnsi" w:hAnsiTheme="minorHAnsi" w:cstheme="minorHAnsi"/>
          <w:b/>
        </w:rPr>
      </w:pPr>
      <w:r w:rsidRPr="00F02917">
        <w:rPr>
          <w:rStyle w:val="Odwoanieprzypisudolnego"/>
          <w:rFonts w:asciiTheme="minorHAnsi" w:hAnsiTheme="minorHAnsi" w:cstheme="minorHAnsi"/>
          <w:b/>
        </w:rPr>
        <w:footnoteRef/>
      </w:r>
      <w:r w:rsidRPr="00F02917">
        <w:rPr>
          <w:rFonts w:asciiTheme="minorHAnsi" w:hAnsiTheme="minorHAnsi" w:cstheme="minorHAnsi"/>
          <w:b/>
        </w:rPr>
        <w:t xml:space="preserve"> </w:t>
      </w:r>
      <w:r w:rsidRPr="00F02917">
        <w:rPr>
          <w:rFonts w:asciiTheme="minorHAnsi" w:hAnsiTheme="minorHAnsi" w:cstheme="minorHAnsi"/>
          <w:b/>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8F40F" w14:textId="70F94D0B" w:rsidR="004C1FBF" w:rsidRPr="00192975" w:rsidRDefault="004C1FBF" w:rsidP="003336E0">
    <w:pPr>
      <w:pStyle w:val="Nagwek"/>
      <w:spacing w:before="0" w:after="0"/>
      <w:jc w:val="center"/>
      <w:rPr>
        <w:sz w:val="16"/>
        <w:szCs w:val="16"/>
      </w:rPr>
    </w:pPr>
    <w:r>
      <w:rPr>
        <w:noProof/>
        <w:lang w:eastAsia="pl-PL"/>
      </w:rPr>
      <w:drawing>
        <wp:inline distT="0" distB="0" distL="0" distR="0" wp14:anchorId="270D8E31" wp14:editId="4E14B68E">
          <wp:extent cx="4950586" cy="525151"/>
          <wp:effectExtent l="0" t="0" r="0" b="0"/>
          <wp:docPr id="33612633"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616CF4DC"/>
    <w:name w:val="WW8Num4"/>
    <w:lvl w:ilvl="0">
      <w:start w:val="1"/>
      <w:numFmt w:val="decimal"/>
      <w:lvlText w:val="%1."/>
      <w:lvlJc w:val="left"/>
      <w:pPr>
        <w:tabs>
          <w:tab w:val="num" w:pos="720"/>
        </w:tabs>
        <w:ind w:left="700" w:hanging="340"/>
      </w:pPr>
      <w:rPr>
        <w:rFonts w:asciiTheme="minorHAnsi" w:hAnsiTheme="minorHAnsi" w:cstheme="minorHAnsi" w:hint="default"/>
        <w:b w:val="0"/>
        <w:i w:val="0"/>
        <w:sz w:val="20"/>
        <w:szCs w:val="20"/>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8"/>
  </w:num>
  <w:num w:numId="10">
    <w:abstractNumId w:val="7"/>
  </w:num>
  <w:num w:numId="11">
    <w:abstractNumId w:val="10"/>
  </w:num>
  <w:num w:numId="12">
    <w:abstractNumId w:val="11"/>
  </w:num>
  <w:num w:numId="13">
    <w:abstractNumId w:val="0"/>
  </w:num>
  <w:num w:numId="14">
    <w:abstractNumId w:val="9"/>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ł Stasik">
    <w15:presenceInfo w15:providerId="Windows Live" w15:userId="fd844995e39e78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AC0"/>
    <w:rsid w:val="00021CE1"/>
    <w:rsid w:val="000378F4"/>
    <w:rsid w:val="00050EEB"/>
    <w:rsid w:val="00060B2C"/>
    <w:rsid w:val="000622C7"/>
    <w:rsid w:val="00066381"/>
    <w:rsid w:val="00070079"/>
    <w:rsid w:val="00083195"/>
    <w:rsid w:val="00085E31"/>
    <w:rsid w:val="00095496"/>
    <w:rsid w:val="000959AF"/>
    <w:rsid w:val="000973A6"/>
    <w:rsid w:val="000B2073"/>
    <w:rsid w:val="000B72FF"/>
    <w:rsid w:val="000D4B38"/>
    <w:rsid w:val="000D5348"/>
    <w:rsid w:val="000D6E23"/>
    <w:rsid w:val="000E75DA"/>
    <w:rsid w:val="000F6089"/>
    <w:rsid w:val="00110AF8"/>
    <w:rsid w:val="00113736"/>
    <w:rsid w:val="001139F6"/>
    <w:rsid w:val="00117AA3"/>
    <w:rsid w:val="001307A5"/>
    <w:rsid w:val="00151549"/>
    <w:rsid w:val="00192975"/>
    <w:rsid w:val="001A62A9"/>
    <w:rsid w:val="001B73D7"/>
    <w:rsid w:val="001D0674"/>
    <w:rsid w:val="002261E8"/>
    <w:rsid w:val="0023384E"/>
    <w:rsid w:val="00242F47"/>
    <w:rsid w:val="0024518C"/>
    <w:rsid w:val="0024622F"/>
    <w:rsid w:val="00247513"/>
    <w:rsid w:val="00247B4B"/>
    <w:rsid w:val="002538A9"/>
    <w:rsid w:val="00287B0E"/>
    <w:rsid w:val="0029262C"/>
    <w:rsid w:val="002A7804"/>
    <w:rsid w:val="002C5118"/>
    <w:rsid w:val="002E08B6"/>
    <w:rsid w:val="002F02A7"/>
    <w:rsid w:val="002F3DFB"/>
    <w:rsid w:val="00311768"/>
    <w:rsid w:val="00321652"/>
    <w:rsid w:val="003336E0"/>
    <w:rsid w:val="0034133E"/>
    <w:rsid w:val="003436DD"/>
    <w:rsid w:val="00355292"/>
    <w:rsid w:val="00360D32"/>
    <w:rsid w:val="00362124"/>
    <w:rsid w:val="003641DD"/>
    <w:rsid w:val="00370F06"/>
    <w:rsid w:val="003871F1"/>
    <w:rsid w:val="00397550"/>
    <w:rsid w:val="003B79D8"/>
    <w:rsid w:val="003C7A36"/>
    <w:rsid w:val="003D4948"/>
    <w:rsid w:val="003E2012"/>
    <w:rsid w:val="003E3D53"/>
    <w:rsid w:val="003F336E"/>
    <w:rsid w:val="00400818"/>
    <w:rsid w:val="00403EC7"/>
    <w:rsid w:val="00415ACD"/>
    <w:rsid w:val="00416862"/>
    <w:rsid w:val="004236A8"/>
    <w:rsid w:val="00442A47"/>
    <w:rsid w:val="004523DB"/>
    <w:rsid w:val="004546B7"/>
    <w:rsid w:val="0046194B"/>
    <w:rsid w:val="00462F82"/>
    <w:rsid w:val="00471CC4"/>
    <w:rsid w:val="00473759"/>
    <w:rsid w:val="00482273"/>
    <w:rsid w:val="00482594"/>
    <w:rsid w:val="00496C61"/>
    <w:rsid w:val="004975E3"/>
    <w:rsid w:val="004A3FA9"/>
    <w:rsid w:val="004B228C"/>
    <w:rsid w:val="004C1FBF"/>
    <w:rsid w:val="004C6F97"/>
    <w:rsid w:val="004C7453"/>
    <w:rsid w:val="004E5198"/>
    <w:rsid w:val="004E6A5E"/>
    <w:rsid w:val="005214EC"/>
    <w:rsid w:val="00523A4B"/>
    <w:rsid w:val="00526181"/>
    <w:rsid w:val="00565A0D"/>
    <w:rsid w:val="00570E88"/>
    <w:rsid w:val="00571F11"/>
    <w:rsid w:val="00583810"/>
    <w:rsid w:val="00585575"/>
    <w:rsid w:val="00586BE4"/>
    <w:rsid w:val="005B125E"/>
    <w:rsid w:val="005C0857"/>
    <w:rsid w:val="005C0FC4"/>
    <w:rsid w:val="005E0C44"/>
    <w:rsid w:val="00600B2D"/>
    <w:rsid w:val="00664AAE"/>
    <w:rsid w:val="00671712"/>
    <w:rsid w:val="006769A9"/>
    <w:rsid w:val="006A0826"/>
    <w:rsid w:val="006B4826"/>
    <w:rsid w:val="006C53E8"/>
    <w:rsid w:val="006C63A8"/>
    <w:rsid w:val="006F3D0E"/>
    <w:rsid w:val="006F57BB"/>
    <w:rsid w:val="00714B84"/>
    <w:rsid w:val="0072452B"/>
    <w:rsid w:val="00746D0D"/>
    <w:rsid w:val="007523FC"/>
    <w:rsid w:val="00753CFD"/>
    <w:rsid w:val="00764CDA"/>
    <w:rsid w:val="00765FEF"/>
    <w:rsid w:val="00773AD0"/>
    <w:rsid w:val="0078427F"/>
    <w:rsid w:val="007844F9"/>
    <w:rsid w:val="00794154"/>
    <w:rsid w:val="00796E5E"/>
    <w:rsid w:val="007A14C2"/>
    <w:rsid w:val="007A43C2"/>
    <w:rsid w:val="007A663A"/>
    <w:rsid w:val="007E0381"/>
    <w:rsid w:val="007F6204"/>
    <w:rsid w:val="00816306"/>
    <w:rsid w:val="00820BCA"/>
    <w:rsid w:val="00822C5E"/>
    <w:rsid w:val="00882ED1"/>
    <w:rsid w:val="008927C0"/>
    <w:rsid w:val="00894A64"/>
    <w:rsid w:val="00895012"/>
    <w:rsid w:val="00897AC0"/>
    <w:rsid w:val="008A0BCF"/>
    <w:rsid w:val="008A483F"/>
    <w:rsid w:val="008B3F7A"/>
    <w:rsid w:val="008D2BC1"/>
    <w:rsid w:val="008D64E1"/>
    <w:rsid w:val="008E7E7F"/>
    <w:rsid w:val="008F1463"/>
    <w:rsid w:val="008F66E6"/>
    <w:rsid w:val="00903D1D"/>
    <w:rsid w:val="0091553B"/>
    <w:rsid w:val="0092612A"/>
    <w:rsid w:val="00932495"/>
    <w:rsid w:val="00947453"/>
    <w:rsid w:val="00955391"/>
    <w:rsid w:val="00955906"/>
    <w:rsid w:val="00965388"/>
    <w:rsid w:val="00975DE3"/>
    <w:rsid w:val="00976E97"/>
    <w:rsid w:val="00997DFC"/>
    <w:rsid w:val="009A599A"/>
    <w:rsid w:val="009B10CF"/>
    <w:rsid w:val="009C2AF9"/>
    <w:rsid w:val="009D1E6F"/>
    <w:rsid w:val="009D3D6A"/>
    <w:rsid w:val="009D6F07"/>
    <w:rsid w:val="009E3FD1"/>
    <w:rsid w:val="009F66BC"/>
    <w:rsid w:val="009F7F6A"/>
    <w:rsid w:val="00A0021F"/>
    <w:rsid w:val="00A0527B"/>
    <w:rsid w:val="00A073D9"/>
    <w:rsid w:val="00A10627"/>
    <w:rsid w:val="00A23481"/>
    <w:rsid w:val="00A249DB"/>
    <w:rsid w:val="00A536D1"/>
    <w:rsid w:val="00A62279"/>
    <w:rsid w:val="00A8164C"/>
    <w:rsid w:val="00A81DF2"/>
    <w:rsid w:val="00A82AB1"/>
    <w:rsid w:val="00A85E84"/>
    <w:rsid w:val="00A93889"/>
    <w:rsid w:val="00A96B66"/>
    <w:rsid w:val="00AA405F"/>
    <w:rsid w:val="00AC0048"/>
    <w:rsid w:val="00AC006B"/>
    <w:rsid w:val="00AC3AA7"/>
    <w:rsid w:val="00AC4316"/>
    <w:rsid w:val="00AC79C9"/>
    <w:rsid w:val="00B17EC7"/>
    <w:rsid w:val="00B27027"/>
    <w:rsid w:val="00B31E3C"/>
    <w:rsid w:val="00B32BC7"/>
    <w:rsid w:val="00B34083"/>
    <w:rsid w:val="00B4412B"/>
    <w:rsid w:val="00B6428C"/>
    <w:rsid w:val="00B828A1"/>
    <w:rsid w:val="00B84A7D"/>
    <w:rsid w:val="00B906E9"/>
    <w:rsid w:val="00B96611"/>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4278F"/>
    <w:rsid w:val="00C73942"/>
    <w:rsid w:val="00C73C56"/>
    <w:rsid w:val="00C77748"/>
    <w:rsid w:val="00C86AE6"/>
    <w:rsid w:val="00CA24D5"/>
    <w:rsid w:val="00CA7359"/>
    <w:rsid w:val="00CB3B0C"/>
    <w:rsid w:val="00CB6690"/>
    <w:rsid w:val="00CC1A64"/>
    <w:rsid w:val="00CC3CC9"/>
    <w:rsid w:val="00CD27E6"/>
    <w:rsid w:val="00CD7B2E"/>
    <w:rsid w:val="00CE0676"/>
    <w:rsid w:val="00CE0699"/>
    <w:rsid w:val="00CE1D87"/>
    <w:rsid w:val="00CE3C14"/>
    <w:rsid w:val="00CE434F"/>
    <w:rsid w:val="00CF342D"/>
    <w:rsid w:val="00D34F96"/>
    <w:rsid w:val="00D35228"/>
    <w:rsid w:val="00D421F1"/>
    <w:rsid w:val="00D52C15"/>
    <w:rsid w:val="00D53C98"/>
    <w:rsid w:val="00D66E0E"/>
    <w:rsid w:val="00D673EC"/>
    <w:rsid w:val="00D76A36"/>
    <w:rsid w:val="00DB7569"/>
    <w:rsid w:val="00DD5CF2"/>
    <w:rsid w:val="00DD5E3F"/>
    <w:rsid w:val="00DD6044"/>
    <w:rsid w:val="00DE1E72"/>
    <w:rsid w:val="00E178B1"/>
    <w:rsid w:val="00E36EA1"/>
    <w:rsid w:val="00E56B29"/>
    <w:rsid w:val="00E61C17"/>
    <w:rsid w:val="00E712F9"/>
    <w:rsid w:val="00E7252B"/>
    <w:rsid w:val="00E72835"/>
    <w:rsid w:val="00E744D5"/>
    <w:rsid w:val="00E758AA"/>
    <w:rsid w:val="00E75CEF"/>
    <w:rsid w:val="00E764AB"/>
    <w:rsid w:val="00E777E9"/>
    <w:rsid w:val="00E95F1B"/>
    <w:rsid w:val="00E9793B"/>
    <w:rsid w:val="00EA10C7"/>
    <w:rsid w:val="00EA280E"/>
    <w:rsid w:val="00EC6DFD"/>
    <w:rsid w:val="00F02917"/>
    <w:rsid w:val="00F100B0"/>
    <w:rsid w:val="00F1010B"/>
    <w:rsid w:val="00F210E3"/>
    <w:rsid w:val="00F25B77"/>
    <w:rsid w:val="00F34321"/>
    <w:rsid w:val="00F54A80"/>
    <w:rsid w:val="00F678F6"/>
    <w:rsid w:val="00F93498"/>
    <w:rsid w:val="00FA08D7"/>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2AF9"/>
    <w:pPr>
      <w:suppressAutoHyphens/>
    </w:pPr>
    <w:rPr>
      <w:rFonts w:ascii="Arial" w:hAnsi="Arial"/>
      <w:sz w:val="22"/>
      <w:szCs w:val="24"/>
      <w:lang w:eastAsia="ja-JP"/>
    </w:rPr>
  </w:style>
  <w:style w:type="paragraph" w:styleId="Nagwek1">
    <w:name w:val="heading 1"/>
    <w:basedOn w:val="Normalny"/>
    <w:next w:val="Normalny"/>
    <w:link w:val="Nagwek1Znak"/>
    <w:qFormat/>
    <w:pPr>
      <w:keepNext/>
      <w:numPr>
        <w:numId w:val="1"/>
      </w:numPr>
      <w:outlineLvl w:val="0"/>
    </w:pPr>
    <w:rPr>
      <w:b/>
      <w:bCs/>
      <w:sz w:val="32"/>
    </w:rPr>
  </w:style>
  <w:style w:type="paragraph" w:styleId="Nagwek2">
    <w:name w:val="heading 2"/>
    <w:basedOn w:val="Normalny"/>
    <w:next w:val="Normalny"/>
    <w:link w:val="Nagwek2Znak"/>
    <w:qFormat/>
    <w:pPr>
      <w:keepNext/>
      <w:numPr>
        <w:ilvl w:val="1"/>
        <w:numId w:val="1"/>
      </w:numPr>
      <w:outlineLvl w:val="1"/>
    </w:pPr>
    <w:rPr>
      <w:b/>
      <w:bCs/>
    </w:rPr>
  </w:style>
  <w:style w:type="paragraph" w:styleId="Nagwek3">
    <w:name w:val="heading 3"/>
    <w:basedOn w:val="Normalny"/>
    <w:next w:val="Normalny"/>
    <w:link w:val="Nagwek3Znak"/>
    <w:qFormat/>
    <w:pPr>
      <w:keepNext/>
      <w:numPr>
        <w:ilvl w:val="2"/>
        <w:numId w:val="1"/>
      </w:numPr>
      <w:outlineLvl w:val="2"/>
    </w:pPr>
    <w:rPr>
      <w:b/>
      <w:bCs/>
      <w:sz w:val="16"/>
    </w:rPr>
  </w:style>
  <w:style w:type="paragraph" w:styleId="Nagwek4">
    <w:name w:val="heading 4"/>
    <w:basedOn w:val="Normalny"/>
    <w:next w:val="Normalny"/>
    <w:link w:val="Nagwek4Znak"/>
    <w:qFormat/>
    <w:pPr>
      <w:keepNext/>
      <w:numPr>
        <w:ilvl w:val="3"/>
        <w:numId w:val="1"/>
      </w:numPr>
      <w:ind w:left="360"/>
      <w:outlineLvl w:val="3"/>
    </w:pPr>
    <w:rPr>
      <w:b/>
      <w:bCs/>
      <w:sz w:val="18"/>
    </w:rPr>
  </w:style>
  <w:style w:type="paragraph" w:styleId="Nagwek5">
    <w:name w:val="heading 5"/>
    <w:basedOn w:val="Normalny"/>
    <w:next w:val="Normalny"/>
    <w:link w:val="Nagwek5Znak"/>
    <w:qFormat/>
    <w:pPr>
      <w:keepNext/>
      <w:numPr>
        <w:ilvl w:val="4"/>
        <w:numId w:val="1"/>
      </w:numPr>
      <w:outlineLvl w:val="4"/>
    </w:pPr>
    <w:rPr>
      <w:rFonts w:cs="Arial"/>
      <w:b/>
      <w:sz w:val="18"/>
    </w:rPr>
  </w:style>
  <w:style w:type="paragraph" w:styleId="Nagwek6">
    <w:name w:val="heading 6"/>
    <w:basedOn w:val="Normalny"/>
    <w:next w:val="Normalny"/>
    <w:link w:val="Nagwek6Znak"/>
    <w:qFormat/>
    <w:pPr>
      <w:keepNext/>
      <w:numPr>
        <w:ilvl w:val="5"/>
        <w:numId w:val="1"/>
      </w:numPr>
      <w:jc w:val="center"/>
      <w:outlineLvl w:val="5"/>
    </w:pPr>
    <w:rPr>
      <w:rFonts w:ascii="Times New Roman" w:hAnsi="Times New Roman"/>
      <w:b/>
    </w:rPr>
  </w:style>
  <w:style w:type="paragraph" w:styleId="Nagwek7">
    <w:name w:val="heading 7"/>
    <w:basedOn w:val="Normalny"/>
    <w:next w:val="Normalny"/>
    <w:link w:val="Nagwek7Znak"/>
    <w:qFormat/>
    <w:pPr>
      <w:keepNext/>
      <w:numPr>
        <w:ilvl w:val="6"/>
        <w:numId w:val="1"/>
      </w:numPr>
      <w:jc w:val="center"/>
      <w:outlineLvl w:val="6"/>
    </w:pPr>
    <w:rPr>
      <w:b/>
      <w:bCs/>
      <w:sz w:val="40"/>
    </w:rPr>
  </w:style>
  <w:style w:type="paragraph" w:styleId="Nagwek8">
    <w:name w:val="heading 8"/>
    <w:basedOn w:val="Normalny"/>
    <w:next w:val="Normalny"/>
    <w:link w:val="Nagwek8Znak"/>
    <w:qFormat/>
    <w:pPr>
      <w:keepNext/>
      <w:numPr>
        <w:ilvl w:val="7"/>
        <w:numId w:val="1"/>
      </w:numPr>
      <w:jc w:val="center"/>
      <w:outlineLvl w:val="7"/>
    </w:pPr>
    <w:rPr>
      <w:b/>
      <w:bCs/>
      <w:sz w:val="18"/>
      <w:u w:val="single"/>
    </w:rPr>
  </w:style>
  <w:style w:type="paragraph" w:styleId="Nagwek9">
    <w:name w:val="heading 9"/>
    <w:basedOn w:val="Normalny"/>
    <w:next w:val="Normalny"/>
    <w:link w:val="Nagwek9Znak"/>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link w:val="TekstpodstawowyZnak"/>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link w:val="NagwekZnak"/>
    <w:uiPriority w:val="99"/>
    <w:pPr>
      <w:keepNext/>
      <w:spacing w:before="240" w:after="120"/>
    </w:pPr>
    <w:rPr>
      <w:rFonts w:eastAsia="Tahoma" w:cs="Tahoma"/>
      <w:sz w:val="28"/>
      <w:szCs w:val="28"/>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link w:val="TekstdymkaZnak"/>
    <w:rPr>
      <w:rFonts w:ascii="Tahoma" w:hAnsi="Tahoma" w:cs="Tahoma"/>
      <w:sz w:val="16"/>
      <w:szCs w:val="16"/>
    </w:rPr>
  </w:style>
  <w:style w:type="paragraph" w:styleId="Tekstprzypisukocowego">
    <w:name w:val="endnote text"/>
    <w:basedOn w:val="Normalny"/>
    <w:link w:val="TekstprzypisukocowegoZnak"/>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character" w:customStyle="1" w:styleId="NagwekZnak">
    <w:name w:val="Nagłówek Znak"/>
    <w:basedOn w:val="Domylnaczcionkaakapitu"/>
    <w:link w:val="Nagwek"/>
    <w:uiPriority w:val="99"/>
    <w:rsid w:val="00192975"/>
    <w:rPr>
      <w:rFonts w:ascii="Arial" w:eastAsia="Tahoma" w:hAnsi="Arial" w:cs="Tahoma"/>
      <w:sz w:val="28"/>
      <w:szCs w:val="28"/>
      <w:lang w:eastAsia="ja-JP"/>
    </w:rPr>
  </w:style>
  <w:style w:type="character" w:customStyle="1" w:styleId="StopkaZnak">
    <w:name w:val="Stopka Znak"/>
    <w:basedOn w:val="Domylnaczcionkaakapitu"/>
    <w:link w:val="Stopka"/>
    <w:uiPriority w:val="99"/>
    <w:rsid w:val="00192975"/>
    <w:rPr>
      <w:rFonts w:ascii="Arial" w:hAnsi="Arial"/>
      <w:sz w:val="22"/>
      <w:szCs w:val="24"/>
      <w:lang w:eastAsia="ja-JP"/>
    </w:rPr>
  </w:style>
  <w:style w:type="character" w:customStyle="1" w:styleId="Nagwek1Znak">
    <w:name w:val="Nagłówek 1 Znak"/>
    <w:basedOn w:val="Domylnaczcionkaakapitu"/>
    <w:link w:val="Nagwek1"/>
    <w:rsid w:val="00571F11"/>
    <w:rPr>
      <w:rFonts w:ascii="Arial" w:hAnsi="Arial"/>
      <w:b/>
      <w:bCs/>
      <w:sz w:val="32"/>
      <w:szCs w:val="24"/>
      <w:lang w:eastAsia="ja-JP"/>
    </w:rPr>
  </w:style>
  <w:style w:type="character" w:customStyle="1" w:styleId="Nagwek2Znak">
    <w:name w:val="Nagłówek 2 Znak"/>
    <w:basedOn w:val="Domylnaczcionkaakapitu"/>
    <w:link w:val="Nagwek2"/>
    <w:rsid w:val="00571F11"/>
    <w:rPr>
      <w:rFonts w:ascii="Arial" w:hAnsi="Arial"/>
      <w:b/>
      <w:bCs/>
      <w:sz w:val="22"/>
      <w:szCs w:val="24"/>
      <w:lang w:eastAsia="ja-JP"/>
    </w:rPr>
  </w:style>
  <w:style w:type="character" w:customStyle="1" w:styleId="Nagwek3Znak">
    <w:name w:val="Nagłówek 3 Znak"/>
    <w:basedOn w:val="Domylnaczcionkaakapitu"/>
    <w:link w:val="Nagwek3"/>
    <w:rsid w:val="00571F11"/>
    <w:rPr>
      <w:rFonts w:ascii="Arial" w:hAnsi="Arial"/>
      <w:b/>
      <w:bCs/>
      <w:sz w:val="16"/>
      <w:szCs w:val="24"/>
      <w:lang w:eastAsia="ja-JP"/>
    </w:rPr>
  </w:style>
  <w:style w:type="character" w:customStyle="1" w:styleId="Nagwek4Znak">
    <w:name w:val="Nagłówek 4 Znak"/>
    <w:basedOn w:val="Domylnaczcionkaakapitu"/>
    <w:link w:val="Nagwek4"/>
    <w:rsid w:val="00571F11"/>
    <w:rPr>
      <w:rFonts w:ascii="Arial" w:hAnsi="Arial"/>
      <w:b/>
      <w:bCs/>
      <w:sz w:val="18"/>
      <w:szCs w:val="24"/>
      <w:lang w:eastAsia="ja-JP"/>
    </w:rPr>
  </w:style>
  <w:style w:type="character" w:customStyle="1" w:styleId="Nagwek5Znak">
    <w:name w:val="Nagłówek 5 Znak"/>
    <w:basedOn w:val="Domylnaczcionkaakapitu"/>
    <w:link w:val="Nagwek5"/>
    <w:rsid w:val="00571F11"/>
    <w:rPr>
      <w:rFonts w:ascii="Arial" w:hAnsi="Arial" w:cs="Arial"/>
      <w:b/>
      <w:sz w:val="18"/>
      <w:szCs w:val="24"/>
      <w:lang w:eastAsia="ja-JP"/>
    </w:rPr>
  </w:style>
  <w:style w:type="character" w:customStyle="1" w:styleId="Nagwek6Znak">
    <w:name w:val="Nagłówek 6 Znak"/>
    <w:basedOn w:val="Domylnaczcionkaakapitu"/>
    <w:link w:val="Nagwek6"/>
    <w:rsid w:val="00571F11"/>
    <w:rPr>
      <w:b/>
      <w:sz w:val="22"/>
      <w:szCs w:val="24"/>
      <w:lang w:eastAsia="ja-JP"/>
    </w:rPr>
  </w:style>
  <w:style w:type="character" w:customStyle="1" w:styleId="Nagwek7Znak">
    <w:name w:val="Nagłówek 7 Znak"/>
    <w:basedOn w:val="Domylnaczcionkaakapitu"/>
    <w:link w:val="Nagwek7"/>
    <w:rsid w:val="00571F11"/>
    <w:rPr>
      <w:rFonts w:ascii="Arial" w:hAnsi="Arial"/>
      <w:b/>
      <w:bCs/>
      <w:sz w:val="40"/>
      <w:szCs w:val="24"/>
      <w:lang w:eastAsia="ja-JP"/>
    </w:rPr>
  </w:style>
  <w:style w:type="character" w:customStyle="1" w:styleId="Nagwek8Znak">
    <w:name w:val="Nagłówek 8 Znak"/>
    <w:basedOn w:val="Domylnaczcionkaakapitu"/>
    <w:link w:val="Nagwek8"/>
    <w:rsid w:val="00571F11"/>
    <w:rPr>
      <w:rFonts w:ascii="Arial" w:hAnsi="Arial"/>
      <w:b/>
      <w:bCs/>
      <w:sz w:val="18"/>
      <w:szCs w:val="24"/>
      <w:u w:val="single"/>
      <w:lang w:eastAsia="ja-JP"/>
    </w:rPr>
  </w:style>
  <w:style w:type="character" w:customStyle="1" w:styleId="Nagwek9Znak">
    <w:name w:val="Nagłówek 9 Znak"/>
    <w:basedOn w:val="Domylnaczcionkaakapitu"/>
    <w:link w:val="Nagwek9"/>
    <w:rsid w:val="00571F11"/>
    <w:rPr>
      <w:rFonts w:ascii="Arial" w:hAnsi="Arial"/>
      <w:b/>
      <w:bCs/>
      <w:color w:val="999999"/>
      <w:sz w:val="16"/>
      <w:szCs w:val="24"/>
      <w:lang w:eastAsia="ja-JP"/>
    </w:rPr>
  </w:style>
  <w:style w:type="character" w:customStyle="1" w:styleId="TekstpodstawowyZnak">
    <w:name w:val="Tekst podstawowy Znak"/>
    <w:basedOn w:val="Domylnaczcionkaakapitu"/>
    <w:link w:val="Tekstpodstawowy"/>
    <w:rsid w:val="00571F11"/>
    <w:rPr>
      <w:rFonts w:ascii="Arial" w:hAnsi="Arial" w:cs="Arial"/>
      <w:i/>
      <w:iCs/>
      <w:lang w:eastAsia="ja-JP"/>
    </w:rPr>
  </w:style>
  <w:style w:type="character" w:customStyle="1" w:styleId="TekstdymkaZnak">
    <w:name w:val="Tekst dymka Znak"/>
    <w:basedOn w:val="Domylnaczcionkaakapitu"/>
    <w:link w:val="Tekstdymka"/>
    <w:rsid w:val="00571F11"/>
    <w:rPr>
      <w:rFonts w:ascii="Tahoma" w:hAnsi="Tahoma" w:cs="Tahoma"/>
      <w:sz w:val="16"/>
      <w:szCs w:val="16"/>
      <w:lang w:eastAsia="ja-JP"/>
    </w:rPr>
  </w:style>
  <w:style w:type="character" w:customStyle="1" w:styleId="TekstprzypisukocowegoZnak">
    <w:name w:val="Tekst przypisu końcowego Znak"/>
    <w:basedOn w:val="Domylnaczcionkaakapitu"/>
    <w:link w:val="Tekstprzypisukocowego"/>
    <w:rsid w:val="00571F11"/>
    <w:rPr>
      <w:rFonts w:ascii="Arial" w:hAnsi="Arial"/>
      <w:lang w:eastAsia="ja-JP"/>
    </w:rPr>
  </w:style>
  <w:style w:type="paragraph" w:styleId="Poprawka">
    <w:name w:val="Revision"/>
    <w:hidden/>
    <w:uiPriority w:val="99"/>
    <w:semiHidden/>
    <w:rsid w:val="00DD5CF2"/>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lopolska.pl/strategia-2030"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lopolska.pl/biznes/innowacje/inteligentne-specjalizacje-region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5B78D-CB10-4CB7-A2AE-240C0401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6101</Words>
  <Characters>36609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Izabela Smoleń</cp:lastModifiedBy>
  <cp:revision>3</cp:revision>
  <cp:lastPrinted>2024-12-20T08:23:00Z</cp:lastPrinted>
  <dcterms:created xsi:type="dcterms:W3CDTF">2025-09-11T07:45:00Z</dcterms:created>
  <dcterms:modified xsi:type="dcterms:W3CDTF">2025-09-18T08:51:00Z</dcterms:modified>
</cp:coreProperties>
</file>